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77056">
      <w:pPr>
        <w:shd w:val="clear"/>
        <w:spacing w:line="360" w:lineRule="auto"/>
        <w:jc w:val="center"/>
        <w:textAlignment w:val="baseline"/>
        <w:outlineLvl w:val="1"/>
        <w:rPr>
          <w:rFonts w:hint="default" w:ascii="宋体" w:hAnsi="宋体" w:eastAsia="宋体" w:cs="宋体"/>
          <w:b/>
          <w:snapToGrid w:val="0"/>
          <w:color w:val="auto"/>
          <w:w w:val="99"/>
          <w:kern w:val="0"/>
          <w:sz w:val="32"/>
          <w:szCs w:val="32"/>
          <w:highlight w:val="none"/>
          <w:lang w:val="en-US" w:eastAsia="zh-CN"/>
        </w:rPr>
      </w:pPr>
      <w:bookmarkStart w:id="0" w:name="_Toc24951"/>
      <w:bookmarkStart w:id="1" w:name="OLE_LINK1"/>
      <w:r>
        <w:rPr>
          <w:rFonts w:hint="eastAsia" w:ascii="宋体" w:hAnsi="宋体" w:cs="宋体"/>
          <w:b/>
          <w:snapToGrid w:val="0"/>
          <w:color w:val="auto"/>
          <w:w w:val="99"/>
          <w:kern w:val="0"/>
          <w:sz w:val="32"/>
          <w:szCs w:val="32"/>
          <w:highlight w:val="none"/>
          <w:lang w:val="en-US" w:eastAsia="zh-CN"/>
        </w:rPr>
        <w:t>垫江县周嘉中心卫生院等级创建综合整改建设工程A（第二次）</w:t>
      </w:r>
      <w:bookmarkEnd w:id="0"/>
    </w:p>
    <w:p w14:paraId="7E537717">
      <w:pPr>
        <w:shd w:val="clear"/>
        <w:spacing w:line="360" w:lineRule="auto"/>
        <w:jc w:val="center"/>
        <w:textAlignment w:val="baseline"/>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竞争性比选公告</w:t>
      </w:r>
    </w:p>
    <w:p w14:paraId="151D74AD">
      <w:pPr>
        <w:shd w:val="clear"/>
        <w:autoSpaceDE w:val="0"/>
        <w:autoSpaceDN w:val="0"/>
        <w:adjustRightInd w:val="0"/>
        <w:snapToGrid w:val="0"/>
        <w:spacing w:line="360" w:lineRule="auto"/>
        <w:jc w:val="left"/>
        <w:rPr>
          <w:rFonts w:hint="eastAsia" w:ascii="宋体" w:hAnsi="宋体" w:eastAsia="宋体" w:cs="宋体"/>
          <w:snapToGrid w:val="0"/>
          <w:color w:val="auto"/>
          <w:kern w:val="0"/>
          <w:sz w:val="10"/>
          <w:szCs w:val="10"/>
          <w:highlight w:val="none"/>
        </w:rPr>
      </w:pPr>
    </w:p>
    <w:p w14:paraId="036CD47A">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2" w:name="_Toc200359427"/>
      <w:bookmarkStart w:id="3" w:name="_Toc287607728"/>
      <w:bookmarkStart w:id="4" w:name="_Toc11609"/>
      <w:bookmarkStart w:id="5" w:name="_Toc377115354"/>
      <w:bookmarkStart w:id="6" w:name="_Toc5551"/>
      <w:bookmarkStart w:id="7" w:name="_Toc11166807"/>
      <w:bookmarkStart w:id="8" w:name="_Toc377067274"/>
      <w:bookmarkStart w:id="9" w:name="_Toc21111"/>
      <w:bookmarkStart w:id="10" w:name="_Toc200359238"/>
      <w:bookmarkStart w:id="11" w:name="_Toc376114055"/>
      <w:bookmarkStart w:id="12" w:name="_Toc28587"/>
      <w:bookmarkStart w:id="13" w:name="_Toc431287035"/>
      <w:bookmarkStart w:id="14" w:name="_Toc277082536"/>
      <w:bookmarkStart w:id="15" w:name="_Toc347847757"/>
      <w:bookmarkStart w:id="16" w:name="_Toc224103299"/>
      <w:r>
        <w:rPr>
          <w:rFonts w:hint="eastAsia" w:ascii="宋体" w:hAnsi="宋体" w:eastAsia="宋体" w:cs="宋体"/>
          <w:snapToGrid w:val="0"/>
          <w:color w:val="auto"/>
          <w:sz w:val="21"/>
          <w:szCs w:val="21"/>
          <w:highlight w:val="none"/>
        </w:rPr>
        <w:t>1. 比选条件</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41AC2433">
      <w:pPr>
        <w:keepNext w:val="0"/>
        <w:keepLines w:val="0"/>
        <w:pageBreakBefore w:val="0"/>
        <w:shd w:val="clear"/>
        <w:tabs>
          <w:tab w:val="left" w:pos="3000"/>
          <w:tab w:val="left" w:pos="3280"/>
          <w:tab w:val="left" w:pos="6120"/>
          <w:tab w:val="left" w:pos="7540"/>
          <w:tab w:val="left" w:pos="8320"/>
        </w:tabs>
        <w:kinsoku/>
        <w:overflowPunct/>
        <w:topLinePunct w:val="0"/>
        <w:autoSpaceDE w:val="0"/>
        <w:autoSpaceDN w:val="0"/>
        <w:bidi w:val="0"/>
        <w:adjustRightInd w:val="0"/>
        <w:snapToGrid w:val="0"/>
        <w:spacing w:line="390" w:lineRule="atLeast"/>
        <w:ind w:firstLine="420" w:firstLineChars="200"/>
        <w:textAlignment w:val="auto"/>
        <w:rPr>
          <w:rFonts w:hint="eastAsia" w:ascii="宋体" w:hAnsi="宋体" w:eastAsia="宋体" w:cs="宋体"/>
          <w:snapToGrid w:val="0"/>
          <w:color w:val="auto"/>
          <w:kern w:val="0"/>
          <w:szCs w:val="21"/>
          <w:highlight w:val="none"/>
        </w:rPr>
      </w:pPr>
      <w:bookmarkStart w:id="17" w:name="_Toc377067275"/>
      <w:bookmarkStart w:id="18" w:name="_Toc287607729"/>
      <w:bookmarkStart w:id="19" w:name="_Toc11166808"/>
      <w:bookmarkStart w:id="20" w:name="_Toc224103300"/>
      <w:bookmarkStart w:id="21" w:name="_Toc376114056"/>
      <w:bookmarkStart w:id="22" w:name="_Toc347847758"/>
      <w:bookmarkStart w:id="23" w:name="_Toc200359428"/>
      <w:bookmarkStart w:id="24" w:name="_Toc431287036"/>
      <w:bookmarkStart w:id="25" w:name="_Toc200359239"/>
      <w:bookmarkStart w:id="26" w:name="_Toc377115355"/>
      <w:bookmarkStart w:id="27" w:name="_Toc277082537"/>
      <w:r>
        <w:rPr>
          <w:rFonts w:hint="eastAsia" w:ascii="宋体" w:hAnsi="宋体" w:eastAsia="宋体" w:cs="宋体"/>
          <w:snapToGrid w:val="0"/>
          <w:color w:val="auto"/>
          <w:kern w:val="0"/>
          <w:szCs w:val="21"/>
          <w:highlight w:val="none"/>
        </w:rPr>
        <w:t>本比选项目</w:t>
      </w:r>
      <w:r>
        <w:rPr>
          <w:rFonts w:hint="eastAsia" w:ascii="宋体" w:hAnsi="宋体" w:cs="宋体"/>
          <w:snapToGrid w:val="0"/>
          <w:color w:val="auto"/>
          <w:kern w:val="0"/>
          <w:szCs w:val="21"/>
          <w:highlight w:val="none"/>
          <w:u w:val="single"/>
          <w:lang w:val="en-US" w:eastAsia="zh-CN"/>
        </w:rPr>
        <w:t>垫江县周嘉中心卫生院等级创建综合整改建设工程A（第二次）</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kern w:val="0"/>
          <w:szCs w:val="21"/>
          <w:highlight w:val="none"/>
          <w:lang w:val="en-US" w:eastAsia="zh-CN"/>
        </w:rPr>
        <w:t>由</w:t>
      </w:r>
      <w:r>
        <w:rPr>
          <w:rFonts w:hint="eastAsia" w:ascii="宋体" w:hAnsi="宋体" w:cs="宋体"/>
          <w:snapToGrid w:val="0"/>
          <w:kern w:val="0"/>
          <w:szCs w:val="21"/>
          <w:highlight w:val="none"/>
          <w:u w:val="single"/>
          <w:lang w:val="en-US" w:eastAsia="zh-CN"/>
        </w:rPr>
        <w:t>垫江县卫生健康委员会</w:t>
      </w:r>
      <w:r>
        <w:rPr>
          <w:rFonts w:hint="eastAsia" w:ascii="宋体" w:hAnsi="宋体" w:eastAsia="宋体" w:cs="宋体"/>
          <w:snapToGrid w:val="0"/>
          <w:kern w:val="0"/>
          <w:szCs w:val="21"/>
          <w:highlight w:val="none"/>
          <w:u w:val="none"/>
          <w:lang w:val="en-US" w:eastAsia="zh-CN"/>
        </w:rPr>
        <w:t>批准建设</w:t>
      </w:r>
      <w:r>
        <w:rPr>
          <w:rFonts w:hint="eastAsia" w:ascii="宋体" w:hAnsi="宋体" w:cs="宋体"/>
          <w:snapToGrid w:val="0"/>
          <w:kern w:val="0"/>
          <w:szCs w:val="21"/>
          <w:highlight w:val="none"/>
          <w:u w:val="none"/>
          <w:lang w:val="en-US" w:eastAsia="zh-CN"/>
        </w:rPr>
        <w:t>，</w:t>
      </w:r>
      <w:r>
        <w:rPr>
          <w:rFonts w:hint="eastAsia" w:ascii="宋体" w:hAnsi="宋体" w:eastAsia="宋体" w:cs="宋体"/>
          <w:snapToGrid w:val="0"/>
          <w:color w:val="auto"/>
          <w:kern w:val="0"/>
          <w:szCs w:val="21"/>
          <w:highlight w:val="none"/>
        </w:rPr>
        <w:t>比选人为</w:t>
      </w:r>
      <w:r>
        <w:rPr>
          <w:rFonts w:hint="eastAsia" w:ascii="宋体" w:hAnsi="宋体" w:cs="宋体"/>
          <w:snapToGrid w:val="0"/>
          <w:color w:val="auto"/>
          <w:kern w:val="0"/>
          <w:szCs w:val="21"/>
          <w:highlight w:val="none"/>
          <w:u w:val="single"/>
          <w:lang w:eastAsia="zh-CN"/>
        </w:rPr>
        <w:t>垫江县周嘉中心卫生院</w:t>
      </w:r>
      <w:r>
        <w:rPr>
          <w:rFonts w:hint="eastAsia" w:ascii="宋体" w:hAnsi="宋体" w:eastAsia="宋体" w:cs="宋体"/>
          <w:snapToGrid w:val="0"/>
          <w:color w:val="auto"/>
          <w:kern w:val="0"/>
          <w:szCs w:val="21"/>
          <w:highlight w:val="none"/>
        </w:rPr>
        <w:t>，建设资金来源为</w:t>
      </w:r>
      <w:r>
        <w:rPr>
          <w:rFonts w:hint="eastAsia" w:ascii="宋体" w:hAnsi="宋体" w:cs="宋体"/>
          <w:snapToGrid w:val="0"/>
          <w:color w:val="auto"/>
          <w:kern w:val="0"/>
          <w:szCs w:val="21"/>
          <w:highlight w:val="none"/>
          <w:u w:val="single"/>
          <w:lang w:val="en-US" w:eastAsia="zh-CN"/>
        </w:rPr>
        <w:t>自有</w:t>
      </w:r>
      <w:r>
        <w:rPr>
          <w:rFonts w:hint="eastAsia" w:ascii="宋体" w:hAnsi="宋体" w:eastAsia="宋体" w:cs="宋体"/>
          <w:snapToGrid w:val="0"/>
          <w:color w:val="auto"/>
          <w:kern w:val="0"/>
          <w:szCs w:val="21"/>
          <w:highlight w:val="none"/>
          <w:u w:val="single"/>
          <w:lang w:val="en-US" w:eastAsia="zh-CN"/>
        </w:rPr>
        <w:t>资金</w:t>
      </w:r>
      <w:r>
        <w:rPr>
          <w:rFonts w:hint="eastAsia" w:ascii="宋体" w:hAnsi="宋体" w:eastAsia="宋体" w:cs="宋体"/>
          <w:snapToGrid w:val="0"/>
          <w:color w:val="auto"/>
          <w:kern w:val="0"/>
          <w:szCs w:val="21"/>
          <w:highlight w:val="none"/>
        </w:rPr>
        <w:t>，项目出资比例</w:t>
      </w:r>
      <w:r>
        <w:rPr>
          <w:rFonts w:hint="eastAsia" w:ascii="宋体" w:hAnsi="宋体" w:eastAsia="宋体" w:cs="宋体"/>
          <w:snapToGrid w:val="0"/>
          <w:color w:val="auto"/>
          <w:kern w:val="0"/>
          <w:szCs w:val="21"/>
          <w:highlight w:val="none"/>
          <w:u w:val="single"/>
        </w:rPr>
        <w:t>100%</w:t>
      </w:r>
      <w:r>
        <w:rPr>
          <w:rFonts w:hint="eastAsia" w:ascii="宋体" w:hAnsi="宋体" w:eastAsia="宋体" w:cs="宋体"/>
          <w:snapToGrid w:val="0"/>
          <w:color w:val="auto"/>
          <w:kern w:val="0"/>
          <w:szCs w:val="21"/>
          <w:highlight w:val="none"/>
        </w:rPr>
        <w:t>。项目已具备比选条件，现对该项目进行公开竞争性比选，欢迎符合条件的单位参与竞选。</w:t>
      </w:r>
    </w:p>
    <w:p w14:paraId="7E76EF14">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28" w:name="_Toc12432"/>
      <w:bookmarkStart w:id="29" w:name="_Toc24070"/>
      <w:bookmarkStart w:id="30" w:name="_Toc6600"/>
      <w:bookmarkStart w:id="31" w:name="_Toc32754"/>
      <w:r>
        <w:rPr>
          <w:rFonts w:hint="eastAsia" w:ascii="宋体" w:hAnsi="宋体" w:eastAsia="宋体" w:cs="宋体"/>
          <w:snapToGrid w:val="0"/>
          <w:color w:val="auto"/>
          <w:sz w:val="21"/>
          <w:szCs w:val="21"/>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31C971B4">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bookmarkStart w:id="32" w:name="_Toc224103301"/>
      <w:bookmarkStart w:id="33" w:name="_Toc377115356"/>
      <w:bookmarkStart w:id="34" w:name="_Toc200359240"/>
      <w:bookmarkStart w:id="35" w:name="_Toc277082538"/>
      <w:bookmarkStart w:id="36" w:name="_Toc431287037"/>
      <w:bookmarkStart w:id="37" w:name="_Toc376114057"/>
      <w:bookmarkStart w:id="38" w:name="_Toc200359429"/>
      <w:bookmarkStart w:id="39" w:name="_Toc347847759"/>
      <w:bookmarkStart w:id="40" w:name="_Toc30606"/>
      <w:bookmarkStart w:id="41" w:name="_Toc6300"/>
      <w:bookmarkStart w:id="42" w:name="_Toc287607730"/>
      <w:bookmarkStart w:id="43" w:name="_Toc377067276"/>
      <w:bookmarkStart w:id="44" w:name="_Toc11166809"/>
      <w:r>
        <w:rPr>
          <w:rFonts w:hint="eastAsia" w:ascii="宋体" w:hAnsi="宋体" w:eastAsia="宋体" w:cs="宋体"/>
          <w:color w:val="auto"/>
          <w:szCs w:val="21"/>
          <w:highlight w:val="none"/>
        </w:rPr>
        <w:t xml:space="preserve">2.1 </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地点：</w:t>
      </w:r>
      <w:r>
        <w:rPr>
          <w:rFonts w:hint="eastAsia" w:ascii="宋体" w:hAnsi="宋体" w:cs="宋体"/>
          <w:snapToGrid w:val="0"/>
          <w:color w:val="auto"/>
          <w:kern w:val="0"/>
          <w:szCs w:val="21"/>
          <w:highlight w:val="none"/>
          <w:u w:val="single"/>
          <w:lang w:val="en-US" w:eastAsia="zh-CN"/>
        </w:rPr>
        <w:t>垫江县周嘉中心卫生院</w:t>
      </w:r>
      <w:r>
        <w:rPr>
          <w:rFonts w:hint="eastAsia" w:ascii="宋体" w:hAnsi="宋体" w:eastAsia="宋体" w:cs="宋体"/>
          <w:color w:val="auto"/>
          <w:szCs w:val="21"/>
          <w:highlight w:val="none"/>
        </w:rPr>
        <w:t xml:space="preserve">。  </w:t>
      </w:r>
    </w:p>
    <w:p w14:paraId="27DE64C5">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2.2 </w:t>
      </w:r>
      <w:r>
        <w:rPr>
          <w:rFonts w:hint="eastAsia" w:ascii="宋体" w:hAnsi="宋体" w:eastAsia="宋体" w:cs="宋体"/>
          <w:color w:val="auto"/>
          <w:szCs w:val="21"/>
          <w:highlight w:val="none"/>
          <w:lang w:val="en-US" w:eastAsia="zh-CN"/>
        </w:rPr>
        <w:t>项目规模</w:t>
      </w:r>
      <w:r>
        <w:rPr>
          <w:rFonts w:hint="eastAsia" w:ascii="宋体" w:hAnsi="宋体" w:eastAsia="宋体" w:cs="宋体"/>
          <w:color w:val="auto"/>
          <w:szCs w:val="21"/>
          <w:highlight w:val="none"/>
        </w:rPr>
        <w:t>：</w:t>
      </w:r>
      <w:r>
        <w:rPr>
          <w:rFonts w:hint="eastAsia" w:ascii="宋体" w:hAnsi="宋体" w:cs="宋体"/>
          <w:b w:val="0"/>
          <w:snapToGrid w:val="0"/>
          <w:color w:val="auto"/>
          <w:spacing w:val="0"/>
          <w:w w:val="100"/>
          <w:kern w:val="0"/>
          <w:sz w:val="21"/>
          <w:szCs w:val="21"/>
          <w:highlight w:val="none"/>
          <w:lang w:eastAsia="zh-CN"/>
        </w:rPr>
        <w:t>垫江县周嘉中心卫生院等级创建综合整改建设工程A（第二次）</w:t>
      </w:r>
      <w:r>
        <w:rPr>
          <w:rFonts w:hint="eastAsia" w:ascii="宋体" w:hAnsi="宋体" w:eastAsia="宋体" w:cs="宋体"/>
          <w:b w:val="0"/>
          <w:snapToGrid w:val="0"/>
          <w:color w:val="auto"/>
          <w:spacing w:val="0"/>
          <w:w w:val="100"/>
          <w:kern w:val="0"/>
          <w:sz w:val="21"/>
          <w:szCs w:val="21"/>
          <w:highlight w:val="none"/>
          <w:lang w:eastAsia="zh-CN"/>
        </w:rPr>
        <w:t>项目</w:t>
      </w:r>
      <w:r>
        <w:rPr>
          <w:rFonts w:hint="eastAsia" w:ascii="宋体" w:hAnsi="宋体" w:eastAsia="宋体" w:cs="宋体"/>
          <w:b w:val="0"/>
          <w:snapToGrid w:val="0"/>
          <w:color w:val="auto"/>
          <w:spacing w:val="0"/>
          <w:w w:val="100"/>
          <w:kern w:val="0"/>
          <w:sz w:val="21"/>
          <w:szCs w:val="21"/>
          <w:highlight w:val="none"/>
        </w:rPr>
        <w:t>建筑面积</w:t>
      </w:r>
      <w:r>
        <w:rPr>
          <w:rFonts w:hint="eastAsia" w:ascii="宋体" w:hAnsi="宋体" w:eastAsia="宋体" w:cs="宋体"/>
          <w:b w:val="0"/>
          <w:snapToGrid w:val="0"/>
          <w:color w:val="auto"/>
          <w:spacing w:val="0"/>
          <w:w w:val="100"/>
          <w:kern w:val="0"/>
          <w:sz w:val="21"/>
          <w:szCs w:val="21"/>
          <w:highlight w:val="none"/>
          <w:lang w:val="en-US" w:eastAsia="zh-CN"/>
        </w:rPr>
        <w:t>约为</w:t>
      </w:r>
      <w:r>
        <w:rPr>
          <w:rFonts w:hint="eastAsia" w:ascii="宋体" w:hAnsi="宋体" w:cs="宋体"/>
          <w:b w:val="0"/>
          <w:snapToGrid w:val="0"/>
          <w:color w:val="auto"/>
          <w:spacing w:val="0"/>
          <w:w w:val="100"/>
          <w:kern w:val="0"/>
          <w:sz w:val="21"/>
          <w:szCs w:val="21"/>
          <w:highlight w:val="none"/>
          <w:u w:val="single"/>
          <w:lang w:val="en-US" w:eastAsia="zh-CN"/>
        </w:rPr>
        <w:t>500㎡（新建约150㎡，整改约350㎡</w:t>
      </w:r>
      <w:r>
        <w:rPr>
          <w:rFonts w:hint="eastAsia" w:ascii="宋体" w:hAnsi="宋体" w:cs="宋体"/>
          <w:b w:val="0"/>
          <w:snapToGrid w:val="0"/>
          <w:color w:val="auto"/>
          <w:spacing w:val="0"/>
          <w:w w:val="100"/>
          <w:kern w:val="0"/>
          <w:sz w:val="21"/>
          <w:szCs w:val="21"/>
          <w:highlight w:val="none"/>
          <w:lang w:val="en-US" w:eastAsia="zh-CN"/>
        </w:rPr>
        <w:t>）</w:t>
      </w:r>
      <w:r>
        <w:rPr>
          <w:rFonts w:hint="eastAsia" w:ascii="宋体" w:hAnsi="宋体" w:eastAsia="宋体" w:cs="宋体"/>
          <w:b w:val="0"/>
          <w:snapToGrid w:val="0"/>
          <w:color w:val="auto"/>
          <w:spacing w:val="0"/>
          <w:w w:val="100"/>
          <w:kern w:val="0"/>
          <w:sz w:val="21"/>
          <w:szCs w:val="21"/>
          <w:highlight w:val="none"/>
        </w:rPr>
        <w:t>，主要建设内容为(1)放射科新建；(2)入院大门新建；(3)食堂整修；(4)检验科、超声科心电图室搬迁整修。</w:t>
      </w:r>
    </w:p>
    <w:p w14:paraId="1FA0EDCB">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本项目合同估算价：约</w:t>
      </w:r>
      <w:r>
        <w:rPr>
          <w:rFonts w:hint="eastAsia" w:ascii="宋体" w:hAnsi="宋体" w:cs="宋体"/>
          <w:color w:val="auto"/>
          <w:szCs w:val="21"/>
          <w:highlight w:val="none"/>
          <w:u w:val="single"/>
          <w:lang w:val="en-US" w:eastAsia="zh-CN"/>
        </w:rPr>
        <w:t>62</w:t>
      </w:r>
      <w:r>
        <w:rPr>
          <w:rFonts w:hint="eastAsia" w:ascii="宋体" w:hAnsi="宋体" w:eastAsia="宋体" w:cs="宋体"/>
          <w:color w:val="auto"/>
          <w:szCs w:val="21"/>
          <w:highlight w:val="none"/>
        </w:rPr>
        <w:t>万元。</w:t>
      </w:r>
    </w:p>
    <w:p w14:paraId="4F2B0318">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2.4 比选范围：</w:t>
      </w:r>
      <w:r>
        <w:rPr>
          <w:rFonts w:hint="eastAsia" w:ascii="宋体" w:hAnsi="宋体" w:eastAsia="宋体" w:cs="宋体"/>
          <w:color w:val="auto"/>
          <w:szCs w:val="21"/>
          <w:highlight w:val="none"/>
          <w:u w:val="single"/>
        </w:rPr>
        <w:t>具体详见比选人提供的</w:t>
      </w:r>
      <w:r>
        <w:rPr>
          <w:rFonts w:hint="eastAsia" w:ascii="宋体" w:hAnsi="宋体" w:eastAsia="宋体" w:cs="宋体"/>
          <w:snapToGrid w:val="0"/>
          <w:color w:val="auto"/>
          <w:kern w:val="0"/>
          <w:szCs w:val="21"/>
          <w:highlight w:val="none"/>
          <w:u w:val="single"/>
        </w:rPr>
        <w:t>比选文件、</w:t>
      </w:r>
      <w:r>
        <w:rPr>
          <w:rFonts w:hint="eastAsia" w:ascii="宋体" w:hAnsi="宋体" w:cs="宋体"/>
          <w:snapToGrid w:val="0"/>
          <w:color w:val="auto"/>
          <w:kern w:val="0"/>
          <w:szCs w:val="21"/>
          <w:highlight w:val="none"/>
          <w:u w:val="single"/>
          <w:lang w:val="en-US" w:eastAsia="zh-CN"/>
        </w:rPr>
        <w:t>图纸</w:t>
      </w:r>
      <w:r>
        <w:rPr>
          <w:rFonts w:hint="eastAsia" w:ascii="宋体" w:hAnsi="宋体" w:eastAsia="宋体" w:cs="宋体"/>
          <w:snapToGrid w:val="0"/>
          <w:color w:val="auto"/>
          <w:kern w:val="0"/>
          <w:szCs w:val="21"/>
          <w:highlight w:val="none"/>
          <w:u w:val="single"/>
        </w:rPr>
        <w:t>工程量清单、比选文件补遗、答疑、澄清中补充的全部工程内容等</w:t>
      </w:r>
      <w:r>
        <w:rPr>
          <w:rFonts w:hint="eastAsia" w:ascii="宋体" w:hAnsi="宋体" w:eastAsia="宋体" w:cs="宋体"/>
          <w:snapToGrid w:val="0"/>
          <w:color w:val="auto"/>
          <w:kern w:val="0"/>
          <w:szCs w:val="21"/>
          <w:highlight w:val="none"/>
        </w:rPr>
        <w:t>。</w:t>
      </w:r>
    </w:p>
    <w:p w14:paraId="429C2DB0">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color w:val="auto"/>
          <w:szCs w:val="21"/>
          <w:highlight w:val="none"/>
        </w:rPr>
        <w:t xml:space="preserve">2.5 </w:t>
      </w:r>
      <w:r>
        <w:rPr>
          <w:rFonts w:hint="eastAsia" w:ascii="宋体" w:hAnsi="宋体" w:eastAsia="宋体" w:cs="宋体"/>
          <w:snapToGrid w:val="0"/>
          <w:color w:val="auto"/>
          <w:kern w:val="0"/>
          <w:szCs w:val="21"/>
          <w:highlight w:val="none"/>
          <w:u w:val="none"/>
          <w:lang w:val="en-US" w:eastAsia="zh-CN"/>
        </w:rPr>
        <w:t>计划工期：</w:t>
      </w:r>
      <w:r>
        <w:rPr>
          <w:rFonts w:hint="eastAsia" w:ascii="宋体" w:hAnsi="宋体" w:cs="宋体"/>
          <w:snapToGrid w:val="0"/>
          <w:color w:val="auto"/>
          <w:kern w:val="0"/>
          <w:szCs w:val="21"/>
          <w:highlight w:val="none"/>
          <w:u w:val="single"/>
          <w:lang w:val="en-US" w:eastAsia="zh-CN"/>
        </w:rPr>
        <w:t>45</w:t>
      </w:r>
      <w:r>
        <w:rPr>
          <w:rFonts w:hint="eastAsia" w:ascii="宋体" w:hAnsi="宋体" w:eastAsia="宋体" w:cs="宋体"/>
          <w:snapToGrid w:val="0"/>
          <w:color w:val="auto"/>
          <w:kern w:val="0"/>
          <w:szCs w:val="21"/>
          <w:highlight w:val="none"/>
          <w:u w:val="none"/>
          <w:lang w:val="en-US" w:eastAsia="zh-CN"/>
        </w:rPr>
        <w:t>日历天。</w:t>
      </w:r>
    </w:p>
    <w:p w14:paraId="239DB9E7">
      <w:pPr>
        <w:keepNext w:val="0"/>
        <w:keepLines w:val="0"/>
        <w:pageBreakBefore w:val="0"/>
        <w:widowControl/>
        <w:shd w:val="clear"/>
        <w:kinsoku/>
        <w:overflowPunct/>
        <w:topLinePunct w:val="0"/>
        <w:bidi w:val="0"/>
        <w:spacing w:line="390" w:lineRule="atLeast"/>
        <w:ind w:firstLine="420" w:firstLineChars="200"/>
        <w:jc w:val="left"/>
        <w:textAlignment w:val="auto"/>
        <w:rPr>
          <w:rFonts w:hint="default" w:ascii="宋体" w:hAnsi="宋体" w:eastAsia="宋体" w:cs="宋体"/>
          <w:snapToGrid w:val="0"/>
          <w:color w:val="auto"/>
          <w:kern w:val="0"/>
          <w:szCs w:val="21"/>
          <w:highlight w:val="none"/>
          <w:u w:val="single"/>
          <w:lang w:val="en-US" w:eastAsia="zh-CN"/>
        </w:rPr>
      </w:pPr>
      <w:r>
        <w:rPr>
          <w:rFonts w:hint="eastAsia" w:ascii="宋体" w:hAnsi="宋体" w:cs="宋体"/>
          <w:snapToGrid w:val="0"/>
          <w:color w:val="auto"/>
          <w:kern w:val="0"/>
          <w:szCs w:val="21"/>
          <w:highlight w:val="none"/>
          <w:u w:val="none"/>
          <w:lang w:val="en-US" w:eastAsia="zh-CN"/>
        </w:rPr>
        <w:t xml:space="preserve">2.6 </w:t>
      </w:r>
      <w:r>
        <w:rPr>
          <w:rFonts w:hint="eastAsia" w:ascii="宋体" w:hAnsi="宋体" w:eastAsia="宋体" w:cs="宋体"/>
          <w:snapToGrid w:val="0"/>
          <w:color w:val="auto"/>
          <w:kern w:val="0"/>
          <w:szCs w:val="21"/>
          <w:highlight w:val="none"/>
          <w:u w:val="none"/>
          <w:lang w:val="en-US" w:eastAsia="zh-CN"/>
        </w:rPr>
        <w:t>缺陷责任期</w:t>
      </w:r>
      <w:r>
        <w:rPr>
          <w:rFonts w:hint="eastAsia" w:ascii="宋体" w:hAnsi="宋体" w:cs="宋体"/>
          <w:snapToGrid w:val="0"/>
          <w:color w:val="auto"/>
          <w:kern w:val="0"/>
          <w:szCs w:val="21"/>
          <w:highlight w:val="none"/>
          <w:u w:val="none"/>
          <w:lang w:val="en-US" w:eastAsia="zh-CN"/>
        </w:rPr>
        <w:t>：</w:t>
      </w:r>
      <w:r>
        <w:rPr>
          <w:rFonts w:hint="eastAsia" w:ascii="宋体" w:hAnsi="宋体" w:cs="宋体"/>
          <w:snapToGrid w:val="0"/>
          <w:color w:val="auto"/>
          <w:kern w:val="0"/>
          <w:szCs w:val="21"/>
          <w:highlight w:val="none"/>
          <w:u w:val="single"/>
          <w:lang w:val="en-US" w:eastAsia="zh-CN"/>
        </w:rPr>
        <w:t>24</w:t>
      </w:r>
      <w:r>
        <w:rPr>
          <w:rFonts w:hint="eastAsia" w:ascii="宋体" w:hAnsi="宋体" w:cs="宋体"/>
          <w:snapToGrid w:val="0"/>
          <w:color w:val="auto"/>
          <w:kern w:val="0"/>
          <w:szCs w:val="21"/>
          <w:highlight w:val="none"/>
          <w:u w:val="none"/>
          <w:lang w:val="en-US" w:eastAsia="zh-CN"/>
        </w:rPr>
        <w:t>个月。</w:t>
      </w:r>
      <w:r>
        <w:rPr>
          <w:rFonts w:hint="eastAsia" w:ascii="宋体" w:hAnsi="宋体" w:eastAsia="宋体" w:cs="宋体"/>
          <w:snapToGrid w:val="0"/>
          <w:color w:val="auto"/>
          <w:kern w:val="0"/>
          <w:szCs w:val="21"/>
          <w:highlight w:val="none"/>
          <w:u w:val="none"/>
          <w:lang w:val="en-US" w:eastAsia="zh-CN"/>
        </w:rPr>
        <w:tab/>
      </w:r>
    </w:p>
    <w:p w14:paraId="7260EC65">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45" w:name="_Toc7394"/>
      <w:bookmarkStart w:id="46" w:name="_Toc22567"/>
      <w:r>
        <w:rPr>
          <w:rFonts w:hint="eastAsia" w:ascii="宋体" w:hAnsi="宋体" w:eastAsia="宋体" w:cs="宋体"/>
          <w:snapToGrid w:val="0"/>
          <w:color w:val="auto"/>
          <w:sz w:val="21"/>
          <w:szCs w:val="21"/>
          <w:highlight w:val="none"/>
        </w:rPr>
        <w:t>3.</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投标人</w:t>
      </w:r>
      <w:r>
        <w:rPr>
          <w:rFonts w:hint="eastAsia" w:ascii="宋体" w:hAnsi="宋体" w:eastAsia="宋体" w:cs="宋体"/>
          <w:snapToGrid w:val="0"/>
          <w:color w:val="auto"/>
          <w:sz w:val="21"/>
          <w:szCs w:val="21"/>
          <w:highlight w:val="none"/>
        </w:rPr>
        <w:t>资格要求</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7EB0588F">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本次比选要求</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须具备建设行政主管部门颁发</w:t>
      </w:r>
      <w:r>
        <w:rPr>
          <w:rFonts w:hint="eastAsia" w:ascii="宋体" w:hAnsi="宋体" w:eastAsia="宋体" w:cs="宋体"/>
          <w:b w:val="0"/>
          <w:bCs w:val="0"/>
          <w:snapToGrid w:val="0"/>
          <w:color w:val="auto"/>
          <w:kern w:val="0"/>
          <w:szCs w:val="21"/>
          <w:highlight w:val="none"/>
          <w:u w:val="none"/>
        </w:rPr>
        <w:t>的</w:t>
      </w:r>
      <w:r>
        <w:rPr>
          <w:rFonts w:hint="eastAsia" w:ascii="宋体" w:hAnsi="宋体" w:cs="宋体"/>
          <w:b/>
          <w:bCs/>
          <w:snapToGrid w:val="0"/>
          <w:color w:val="auto"/>
          <w:kern w:val="0"/>
          <w:highlight w:val="none"/>
          <w:u w:val="single"/>
          <w:lang w:val="en-US" w:eastAsia="zh-CN"/>
        </w:rPr>
        <w:t>建筑</w:t>
      </w:r>
      <w:r>
        <w:rPr>
          <w:rFonts w:hint="eastAsia" w:ascii="宋体" w:hAnsi="宋体" w:eastAsia="宋体" w:cs="宋体"/>
          <w:b/>
          <w:bCs/>
          <w:snapToGrid w:val="0"/>
          <w:color w:val="auto"/>
          <w:kern w:val="0"/>
          <w:highlight w:val="none"/>
          <w:u w:val="single"/>
          <w:lang w:val="en-US" w:eastAsia="zh-CN"/>
        </w:rPr>
        <w:t>工程施工总承包叁级</w:t>
      </w:r>
      <w:r>
        <w:rPr>
          <w:rFonts w:hint="eastAsia" w:ascii="宋体" w:hAnsi="宋体" w:eastAsia="宋体" w:cs="宋体"/>
          <w:snapToGrid w:val="0"/>
          <w:color w:val="auto"/>
          <w:kern w:val="0"/>
          <w:szCs w:val="21"/>
          <w:highlight w:val="none"/>
          <w:lang w:val="en-US" w:eastAsia="zh-CN"/>
        </w:rPr>
        <w:t>及以上资质</w:t>
      </w:r>
      <w:r>
        <w:rPr>
          <w:rFonts w:hint="eastAsia" w:ascii="宋体" w:hAnsi="宋体" w:eastAsia="宋体" w:cs="宋体"/>
          <w:snapToGrid w:val="0"/>
          <w:color w:val="auto"/>
          <w:kern w:val="0"/>
          <w:szCs w:val="21"/>
          <w:highlight w:val="none"/>
        </w:rPr>
        <w:t>，并在人员、设备、资金等方面具有相应的施工能力。</w:t>
      </w:r>
    </w:p>
    <w:p w14:paraId="047710AF">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本次比选不接受联合体参选。</w:t>
      </w:r>
    </w:p>
    <w:p w14:paraId="1637B388">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47" w:name="_Toc8222"/>
      <w:bookmarkStart w:id="48" w:name="_Toc12113"/>
      <w:bookmarkStart w:id="49" w:name="_Toc18366"/>
      <w:bookmarkStart w:id="50" w:name="_Toc18271"/>
      <w:bookmarkStart w:id="51" w:name="_Toc10714592"/>
      <w:r>
        <w:rPr>
          <w:rFonts w:hint="eastAsia" w:ascii="宋体" w:hAnsi="宋体" w:eastAsia="宋体" w:cs="宋体"/>
          <w:snapToGrid w:val="0"/>
          <w:color w:val="auto"/>
          <w:sz w:val="21"/>
          <w:szCs w:val="21"/>
          <w:highlight w:val="none"/>
        </w:rPr>
        <w:t>4.</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比选文件的获取</w:t>
      </w:r>
      <w:bookmarkEnd w:id="47"/>
      <w:bookmarkEnd w:id="48"/>
      <w:bookmarkEnd w:id="49"/>
      <w:bookmarkEnd w:id="50"/>
    </w:p>
    <w:bookmarkEnd w:id="51"/>
    <w:p w14:paraId="16E5F9AE">
      <w:pPr>
        <w:shd w:val="clear"/>
        <w:tabs>
          <w:tab w:val="left" w:pos="3000"/>
          <w:tab w:val="left" w:pos="3280"/>
          <w:tab w:val="left" w:pos="6120"/>
          <w:tab w:val="left" w:pos="7540"/>
          <w:tab w:val="left" w:pos="8320"/>
        </w:tabs>
        <w:autoSpaceDE w:val="0"/>
        <w:autoSpaceDN w:val="0"/>
        <w:adjustRightInd w:val="0"/>
        <w:snapToGrid w:val="0"/>
        <w:spacing w:line="440" w:lineRule="exact"/>
        <w:ind w:firstLine="420" w:firstLineChars="200"/>
        <w:rPr>
          <w:rFonts w:hint="eastAsia" w:ascii="宋体" w:hAnsi="宋体" w:eastAsia="宋体" w:cs="宋体"/>
          <w:snapToGrid w:val="0"/>
          <w:color w:val="auto"/>
          <w:kern w:val="0"/>
          <w:szCs w:val="21"/>
          <w:highlight w:val="none"/>
        </w:rPr>
      </w:pPr>
      <w:bookmarkStart w:id="52" w:name="_Toc10714593"/>
      <w:r>
        <w:rPr>
          <w:rFonts w:hint="eastAsia" w:ascii="宋体" w:hAnsi="宋体" w:eastAsia="宋体" w:cs="宋体"/>
          <w:snapToGrid w:val="0"/>
          <w:color w:val="auto"/>
          <w:kern w:val="0"/>
          <w:szCs w:val="21"/>
          <w:highlight w:val="none"/>
        </w:rPr>
        <w:t>4.1 比选</w:t>
      </w:r>
      <w:r>
        <w:rPr>
          <w:rFonts w:hint="eastAsia" w:ascii="宋体" w:hAnsi="宋体" w:eastAsia="宋体" w:cs="宋体"/>
          <w:snapToGrid w:val="0"/>
          <w:color w:val="auto"/>
          <w:szCs w:val="21"/>
          <w:highlight w:val="none"/>
        </w:rPr>
        <w:t>文件的获取方式：</w:t>
      </w:r>
    </w:p>
    <w:p w14:paraId="4D8CAB01">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rPr>
      </w:pPr>
      <w:bookmarkStart w:id="53" w:name="_Toc19604"/>
      <w:bookmarkStart w:id="54" w:name="_Toc19867"/>
      <w:r>
        <w:rPr>
          <w:rFonts w:hint="eastAsia" w:ascii="宋体" w:hAnsi="宋体" w:eastAsia="宋体" w:cs="宋体"/>
          <w:snapToGrid w:val="0"/>
          <w:color w:val="auto"/>
          <w:kern w:val="0"/>
          <w:szCs w:val="21"/>
          <w:highlight w:val="none"/>
        </w:rPr>
        <w:t>4.1</w:t>
      </w:r>
      <w:r>
        <w:rPr>
          <w:rFonts w:hint="eastAsia" w:ascii="宋体" w:hAnsi="宋体" w:cs="宋体"/>
          <w:snapToGrid w:val="0"/>
          <w:color w:val="auto"/>
          <w:kern w:val="0"/>
          <w:szCs w:val="21"/>
          <w:highlight w:val="none"/>
          <w:lang w:val="en-US" w:eastAsia="zh-CN"/>
        </w:rPr>
        <w:t xml:space="preserve">.1 </w:t>
      </w:r>
      <w:r>
        <w:rPr>
          <w:rFonts w:hint="eastAsia" w:ascii="宋体" w:hAnsi="宋体" w:eastAsia="宋体" w:cs="宋体"/>
          <w:snapToGrid w:val="0"/>
          <w:color w:val="auto"/>
          <w:kern w:val="0"/>
          <w:szCs w:val="21"/>
          <w:highlight w:val="none"/>
        </w:rPr>
        <w:t>凡有意参加比选者，请于2024年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11</w:t>
      </w:r>
      <w:r>
        <w:rPr>
          <w:rFonts w:hint="eastAsia" w:ascii="宋体" w:hAnsi="宋体" w:eastAsia="宋体" w:cs="宋体"/>
          <w:snapToGrid w:val="0"/>
          <w:color w:val="auto"/>
          <w:kern w:val="0"/>
          <w:szCs w:val="21"/>
          <w:highlight w:val="none"/>
        </w:rPr>
        <w:t>日起</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北京时间，下同）</w:t>
      </w:r>
      <w:r>
        <w:rPr>
          <w:rFonts w:hint="eastAsia" w:ascii="宋体" w:hAnsi="宋体" w:eastAsia="宋体" w:cs="宋体"/>
          <w:snapToGrid w:val="0"/>
          <w:color w:val="auto"/>
          <w:kern w:val="0"/>
          <w:szCs w:val="21"/>
          <w:highlight w:val="none"/>
        </w:rPr>
        <w:t>，在垫江县人民政府网（http://www.cqsdj.gov.cn）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rPr>
        <w:t>下载本比选项目的比选文件、工程量清单、答疑、补遗、最高限价等投标截止时间前公布的所有相关资料，不管投标人下载与否，比选人都视为投标人收到以上资料并全部知晓有关比选过程和事宜，由此产生的一切后果投标人自负。</w:t>
      </w:r>
    </w:p>
    <w:p w14:paraId="03746614">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eastAsia="zh-CN"/>
        </w:rPr>
      </w:pPr>
      <w:r>
        <w:rPr>
          <w:rFonts w:hint="eastAsia" w:ascii="宋体" w:hAnsi="宋体" w:cs="宋体"/>
          <w:snapToGrid w:val="0"/>
          <w:color w:val="auto"/>
          <w:kern w:val="0"/>
          <w:szCs w:val="21"/>
          <w:highlight w:val="none"/>
          <w:lang w:val="en-US" w:eastAsia="zh-CN"/>
        </w:rPr>
        <w:t xml:space="preserve">4.2 </w:t>
      </w:r>
      <w:r>
        <w:rPr>
          <w:rFonts w:hint="eastAsia" w:ascii="宋体" w:hAnsi="宋体" w:eastAsia="宋体" w:cs="宋体"/>
          <w:snapToGrid w:val="0"/>
          <w:color w:val="auto"/>
          <w:kern w:val="0"/>
          <w:szCs w:val="21"/>
          <w:highlight w:val="none"/>
        </w:rPr>
        <w:t>报名和</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文件发售期限</w:t>
      </w:r>
      <w:r>
        <w:rPr>
          <w:rFonts w:hint="eastAsia" w:ascii="宋体" w:hAnsi="宋体" w:cs="宋体"/>
          <w:snapToGrid w:val="0"/>
          <w:color w:val="auto"/>
          <w:kern w:val="0"/>
          <w:szCs w:val="21"/>
          <w:highlight w:val="none"/>
          <w:lang w:eastAsia="zh-CN"/>
        </w:rPr>
        <w:t>：</w:t>
      </w:r>
    </w:p>
    <w:p w14:paraId="54A51D0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.1 </w:t>
      </w:r>
      <w:r>
        <w:rPr>
          <w:rFonts w:hint="eastAsia" w:ascii="宋体" w:hAnsi="宋体" w:eastAsia="宋体" w:cs="宋体"/>
          <w:snapToGrid w:val="0"/>
          <w:color w:val="auto"/>
          <w:kern w:val="0"/>
          <w:szCs w:val="21"/>
          <w:highlight w:val="none"/>
          <w:lang w:val="en-US" w:eastAsia="zh-CN"/>
        </w:rPr>
        <w:t>比选文件售价：人民币500.00元/份（售后不退）</w:t>
      </w:r>
    </w:p>
    <w:p w14:paraId="08574AAD">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4.2.2 发售期限：2024年11月</w:t>
      </w:r>
      <w:r>
        <w:rPr>
          <w:rFonts w:hint="eastAsia" w:ascii="宋体" w:hAnsi="宋体" w:cs="宋体"/>
          <w:snapToGrid w:val="0"/>
          <w:color w:val="auto"/>
          <w:kern w:val="0"/>
          <w:szCs w:val="21"/>
          <w:highlight w:val="none"/>
          <w:u w:val="single"/>
          <w:lang w:val="en-US" w:eastAsia="zh-CN"/>
        </w:rPr>
        <w:t>11</w:t>
      </w:r>
      <w:r>
        <w:rPr>
          <w:rFonts w:hint="eastAsia" w:ascii="宋体" w:hAnsi="宋体" w:cs="宋体"/>
          <w:snapToGrid w:val="0"/>
          <w:color w:val="auto"/>
          <w:kern w:val="0"/>
          <w:szCs w:val="21"/>
          <w:highlight w:val="none"/>
          <w:lang w:val="en-US" w:eastAsia="zh-CN"/>
        </w:rPr>
        <w:t>日-2024年11月</w:t>
      </w:r>
      <w:r>
        <w:rPr>
          <w:rFonts w:hint="eastAsia" w:ascii="宋体" w:hAnsi="宋体" w:cs="宋体"/>
          <w:snapToGrid w:val="0"/>
          <w:color w:val="auto"/>
          <w:kern w:val="0"/>
          <w:szCs w:val="21"/>
          <w:highlight w:val="none"/>
          <w:u w:val="single"/>
          <w:lang w:val="en-US" w:eastAsia="zh-CN"/>
        </w:rPr>
        <w:t>15</w:t>
      </w:r>
      <w:r>
        <w:rPr>
          <w:rFonts w:hint="eastAsia" w:ascii="宋体" w:hAnsi="宋体" w:cs="宋体"/>
          <w:snapToGrid w:val="0"/>
          <w:color w:val="auto"/>
          <w:kern w:val="0"/>
          <w:szCs w:val="21"/>
          <w:highlight w:val="none"/>
          <w:lang w:val="en-US" w:eastAsia="zh-CN"/>
        </w:rPr>
        <w:t>日17:00</w:t>
      </w:r>
    </w:p>
    <w:p w14:paraId="18500D1D">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3 </w:t>
      </w:r>
      <w:r>
        <w:rPr>
          <w:rFonts w:hint="eastAsia" w:ascii="宋体" w:hAnsi="宋体" w:eastAsia="宋体" w:cs="宋体"/>
          <w:snapToGrid w:val="0"/>
          <w:color w:val="auto"/>
          <w:kern w:val="0"/>
          <w:szCs w:val="21"/>
          <w:highlight w:val="none"/>
          <w:lang w:val="en-US" w:eastAsia="zh-CN"/>
        </w:rPr>
        <w:t>报名方式：</w:t>
      </w:r>
    </w:p>
    <w:p w14:paraId="0C7C4B84">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方式一：在报名和比选文件发售期内，到重庆中峡工程管理有限公司（重庆市巴南区万达写字楼A座8-4）现场缴纳比选文件购买费，登记递交《比选文件发售登记表》（加盖供应商公章，格式详见附件）；</w:t>
      </w:r>
    </w:p>
    <w:p w14:paraId="7E172C3E">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方式二：</w:t>
      </w:r>
      <w:r>
        <w:rPr>
          <w:rFonts w:hint="eastAsia" w:ascii="宋体" w:hAnsi="宋体" w:eastAsia="宋体" w:cs="宋体"/>
          <w:snapToGrid w:val="0"/>
          <w:color w:val="auto"/>
          <w:kern w:val="0"/>
          <w:szCs w:val="21"/>
          <w:highlight w:val="none"/>
          <w:lang w:val="en-US" w:eastAsia="zh-CN"/>
        </w:rPr>
        <w:fldChar w:fldCharType="begin"/>
      </w:r>
      <w:r>
        <w:rPr>
          <w:rFonts w:hint="eastAsia" w:ascii="宋体" w:hAnsi="宋体" w:eastAsia="宋体" w:cs="宋体"/>
          <w:snapToGrid w:val="0"/>
          <w:color w:val="auto"/>
          <w:kern w:val="0"/>
          <w:szCs w:val="21"/>
          <w:highlight w:val="none"/>
          <w:lang w:val="en-US" w:eastAsia="zh-CN"/>
        </w:rPr>
        <w:instrText xml:space="preserve"> HYPERLINK "mailto:在报名和竞争性磋商文件发售期内，供应商将文件费汇至以下指定账户进行购买，并将汇款凭证和《竞争性磋商文件发售登记表》（加盖供应商公章，格式详见附件）扫描后发送至邮箱cqzxem@sina.com。" </w:instrText>
      </w:r>
      <w:r>
        <w:rPr>
          <w:rFonts w:hint="eastAsia" w:ascii="宋体" w:hAnsi="宋体" w:eastAsia="宋体" w:cs="宋体"/>
          <w:snapToGrid w:val="0"/>
          <w:color w:val="auto"/>
          <w:kern w:val="0"/>
          <w:szCs w:val="21"/>
          <w:highlight w:val="none"/>
          <w:lang w:val="en-US" w:eastAsia="zh-CN"/>
        </w:rPr>
        <w:fldChar w:fldCharType="separate"/>
      </w:r>
      <w:r>
        <w:rPr>
          <w:rFonts w:hint="eastAsia" w:ascii="宋体" w:hAnsi="宋体" w:eastAsia="宋体" w:cs="宋体"/>
          <w:snapToGrid w:val="0"/>
          <w:color w:val="auto"/>
          <w:kern w:val="0"/>
          <w:szCs w:val="21"/>
          <w:highlight w:val="none"/>
          <w:lang w:val="en-US" w:eastAsia="zh-CN"/>
        </w:rPr>
        <w:t>在报名和比选文件发售期内，供应商将比选文件购买费汇至以下指定账户内进行购买，并将汇款凭证和《比选文件发售登记表》（加盖供应商公章，格式详见附件）扫描后发送至邮箱cqzxem@sina.com。</w:t>
      </w:r>
      <w:r>
        <w:rPr>
          <w:rFonts w:hint="eastAsia" w:ascii="宋体" w:hAnsi="宋体" w:eastAsia="宋体" w:cs="宋体"/>
          <w:snapToGrid w:val="0"/>
          <w:color w:val="auto"/>
          <w:kern w:val="0"/>
          <w:szCs w:val="21"/>
          <w:highlight w:val="none"/>
          <w:lang w:val="en-US" w:eastAsia="zh-CN"/>
        </w:rPr>
        <w:fldChar w:fldCharType="end"/>
      </w:r>
    </w:p>
    <w:p w14:paraId="659F63D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户  名：重庆中峡工程管理有限公司</w:t>
      </w:r>
    </w:p>
    <w:p w14:paraId="4F4C3782">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开户行：中国建设银行股份有限公司重庆巴南支行</w:t>
      </w:r>
    </w:p>
    <w:p w14:paraId="0834F283">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eastAsia" w:ascii="宋体" w:hAnsi="宋体" w:eastAsia="宋体" w:cs="宋体"/>
          <w:snapToGrid w:val="0"/>
          <w:color w:val="auto"/>
          <w:kern w:val="0"/>
          <w:szCs w:val="21"/>
          <w:highlight w:val="none"/>
          <w:lang w:val="en-US" w:eastAsia="zh-CN"/>
        </w:rPr>
      </w:pPr>
      <w:bookmarkStart w:id="55" w:name="_Toc6493"/>
      <w:r>
        <w:rPr>
          <w:rFonts w:hint="eastAsia" w:ascii="宋体" w:hAnsi="宋体" w:eastAsia="宋体" w:cs="宋体"/>
          <w:snapToGrid w:val="0"/>
          <w:color w:val="auto"/>
          <w:kern w:val="0"/>
          <w:szCs w:val="21"/>
          <w:highlight w:val="none"/>
          <w:lang w:val="en-US" w:eastAsia="zh-CN"/>
        </w:rPr>
        <w:t>账  号：5005 0111 3600 0000 1824</w:t>
      </w:r>
      <w:bookmarkEnd w:id="55"/>
    </w:p>
    <w:p w14:paraId="5B6CC108">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4.2.</w:t>
      </w:r>
      <w:r>
        <w:rPr>
          <w:rFonts w:hint="eastAsia" w:ascii="宋体" w:hAnsi="宋体" w:cs="宋体"/>
          <w:snapToGrid w:val="0"/>
          <w:color w:val="auto"/>
          <w:kern w:val="0"/>
          <w:szCs w:val="21"/>
          <w:highlight w:val="none"/>
          <w:lang w:val="en-US" w:eastAsia="zh-CN"/>
        </w:rPr>
        <w:t xml:space="preserve">4 </w:t>
      </w:r>
      <w:r>
        <w:rPr>
          <w:rFonts w:hint="default" w:ascii="宋体" w:hAnsi="宋体" w:eastAsia="宋体" w:cs="宋体"/>
          <w:snapToGrid w:val="0"/>
          <w:color w:val="auto"/>
          <w:kern w:val="0"/>
          <w:szCs w:val="21"/>
          <w:highlight w:val="none"/>
          <w:lang w:val="en-US" w:eastAsia="zh-CN"/>
        </w:rPr>
        <w:t>供应商须满足以下二种条件，其</w:t>
      </w:r>
      <w:r>
        <w:rPr>
          <w:rFonts w:hint="eastAsia" w:ascii="宋体" w:hAnsi="宋体" w:cs="宋体"/>
          <w:snapToGrid w:val="0"/>
          <w:color w:val="auto"/>
          <w:kern w:val="0"/>
          <w:szCs w:val="21"/>
          <w:highlight w:val="none"/>
          <w:lang w:val="en-US" w:eastAsia="zh-CN"/>
        </w:rPr>
        <w:t>投标</w:t>
      </w:r>
      <w:r>
        <w:rPr>
          <w:rFonts w:hint="default" w:ascii="宋体" w:hAnsi="宋体" w:eastAsia="宋体" w:cs="宋体"/>
          <w:snapToGrid w:val="0"/>
          <w:color w:val="auto"/>
          <w:kern w:val="0"/>
          <w:szCs w:val="21"/>
          <w:highlight w:val="none"/>
          <w:lang w:val="en-US" w:eastAsia="zh-CN"/>
        </w:rPr>
        <w:t>文件才被接受：</w:t>
      </w:r>
    </w:p>
    <w:p w14:paraId="1E46FD19">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（1）按时报名并缴纳了比选文件购买费；</w:t>
      </w:r>
    </w:p>
    <w:p w14:paraId="0F6993CA">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outlineLvl w:val="1"/>
        <w:rPr>
          <w:rFonts w:hint="default" w:ascii="宋体" w:hAnsi="宋体" w:eastAsia="宋体" w:cs="宋体"/>
          <w:snapToGrid w:val="0"/>
          <w:color w:val="auto"/>
          <w:kern w:val="0"/>
          <w:szCs w:val="21"/>
          <w:highlight w:val="none"/>
          <w:lang w:val="en-US" w:eastAsia="zh-CN"/>
        </w:rPr>
      </w:pPr>
      <w:r>
        <w:rPr>
          <w:rFonts w:hint="default" w:ascii="宋体" w:hAnsi="宋体" w:eastAsia="宋体" w:cs="宋体"/>
          <w:snapToGrid w:val="0"/>
          <w:color w:val="auto"/>
          <w:kern w:val="0"/>
          <w:szCs w:val="21"/>
          <w:highlight w:val="none"/>
          <w:lang w:val="en-US" w:eastAsia="zh-CN"/>
        </w:rPr>
        <w:t>（2）按时签到并递交了</w:t>
      </w:r>
      <w:r>
        <w:rPr>
          <w:rFonts w:hint="eastAsia" w:ascii="宋体" w:hAnsi="宋体" w:cs="宋体"/>
          <w:snapToGrid w:val="0"/>
          <w:color w:val="auto"/>
          <w:kern w:val="0"/>
          <w:szCs w:val="21"/>
          <w:highlight w:val="none"/>
          <w:lang w:val="en-US" w:eastAsia="zh-CN"/>
        </w:rPr>
        <w:t>投标</w:t>
      </w:r>
      <w:r>
        <w:rPr>
          <w:rFonts w:hint="default" w:ascii="宋体" w:hAnsi="宋体" w:eastAsia="宋体" w:cs="宋体"/>
          <w:snapToGrid w:val="0"/>
          <w:color w:val="auto"/>
          <w:kern w:val="0"/>
          <w:szCs w:val="21"/>
          <w:highlight w:val="none"/>
          <w:lang w:val="en-US" w:eastAsia="zh-CN"/>
        </w:rPr>
        <w:t>文件。</w:t>
      </w:r>
    </w:p>
    <w:p w14:paraId="71686106">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4.3</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color w:val="auto"/>
          <w:kern w:val="0"/>
          <w:szCs w:val="21"/>
          <w:highlight w:val="none"/>
        </w:rPr>
        <w:t>投标人在下载比选文件后，应仔细检查比选文件的所有内容，如有残缺或文字表述不清，标注不明以及存在错、碰、漏、缺、概念模糊和有可能出现歧义或理解上的偏差的内容</w:t>
      </w:r>
      <w:r>
        <w:rPr>
          <w:rFonts w:hint="eastAsia" w:ascii="宋体" w:hAnsi="宋体" w:cs="宋体"/>
          <w:color w:val="auto"/>
          <w:kern w:val="0"/>
          <w:szCs w:val="21"/>
          <w:highlight w:val="none"/>
          <w:lang w:val="en-US" w:eastAsia="zh-CN"/>
        </w:rPr>
        <w:t>或质疑的，应</w:t>
      </w:r>
      <w:r>
        <w:rPr>
          <w:rFonts w:hint="eastAsia" w:ascii="宋体" w:hAnsi="宋体" w:eastAsia="宋体" w:cs="宋体"/>
          <w:snapToGrid w:val="0"/>
          <w:color w:val="auto"/>
          <w:kern w:val="0"/>
          <w:szCs w:val="21"/>
          <w:highlight w:val="none"/>
        </w:rPr>
        <w:t>于202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13</w:t>
      </w:r>
      <w:r>
        <w:rPr>
          <w:rFonts w:hint="eastAsia" w:ascii="宋体" w:hAnsi="宋体" w:eastAsia="宋体" w:cs="宋体"/>
          <w:snapToGrid w:val="0"/>
          <w:color w:val="auto"/>
          <w:kern w:val="0"/>
          <w:szCs w:val="21"/>
          <w:highlight w:val="none"/>
        </w:rPr>
        <w:t>日1</w:t>
      </w:r>
      <w:r>
        <w:rPr>
          <w:rFonts w:hint="eastAsia" w:ascii="宋体" w:hAnsi="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时00分前</w:t>
      </w:r>
      <w:r>
        <w:rPr>
          <w:rFonts w:hint="eastAsia" w:ascii="宋体" w:hAnsi="宋体" w:eastAsia="宋体" w:cs="宋体"/>
          <w:snapToGrid w:val="0"/>
          <w:color w:val="auto"/>
          <w:kern w:val="0"/>
          <w:szCs w:val="21"/>
          <w:highlight w:val="none"/>
          <w:lang w:val="en-US" w:eastAsia="zh-CN"/>
        </w:rPr>
        <w:t>匿名并注明工程名称</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lang w:val="en-US" w:eastAsia="zh-CN"/>
        </w:rPr>
        <w:t>电子</w:t>
      </w:r>
      <w:r>
        <w:rPr>
          <w:rFonts w:hint="eastAsia" w:ascii="宋体" w:hAnsi="宋体" w:eastAsia="宋体" w:cs="宋体"/>
          <w:snapToGrid w:val="0"/>
          <w:color w:val="auto"/>
          <w:kern w:val="0"/>
          <w:szCs w:val="21"/>
          <w:highlight w:val="none"/>
        </w:rPr>
        <w:t>邮件形式</w:t>
      </w:r>
      <w:r>
        <w:rPr>
          <w:rFonts w:hint="eastAsia" w:ascii="宋体" w:hAnsi="宋体" w:eastAsia="宋体" w:cs="宋体"/>
          <w:snapToGrid w:val="0"/>
          <w:color w:val="auto"/>
          <w:kern w:val="0"/>
          <w:szCs w:val="21"/>
          <w:highlight w:val="none"/>
          <w:lang w:val="en-US" w:eastAsia="zh-CN"/>
        </w:rPr>
        <w:t>发送至比选代理机构电子邮箱cqzxem@sina.com</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质疑截止时间过后不予受理。</w:t>
      </w:r>
      <w:r>
        <w:rPr>
          <w:rFonts w:hint="eastAsia" w:ascii="宋体" w:hAnsi="宋体" w:eastAsia="宋体" w:cs="宋体"/>
          <w:snapToGrid w:val="0"/>
          <w:color w:val="auto"/>
          <w:kern w:val="0"/>
          <w:szCs w:val="21"/>
          <w:highlight w:val="none"/>
        </w:rPr>
        <w:t>比选人于</w:t>
      </w:r>
      <w:r>
        <w:rPr>
          <w:rFonts w:hint="eastAsia" w:ascii="宋体" w:hAnsi="宋体" w:eastAsia="宋体" w:cs="宋体"/>
          <w:snapToGrid w:val="0"/>
          <w:color w:val="auto"/>
          <w:kern w:val="0"/>
          <w:szCs w:val="21"/>
          <w:highlight w:val="none"/>
          <w:lang w:val="en-US" w:eastAsia="zh-CN"/>
        </w:rPr>
        <w:t>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lang w:val="en-US" w:eastAsia="zh-CN"/>
        </w:rPr>
        <w:t>月</w:t>
      </w:r>
      <w:r>
        <w:rPr>
          <w:rFonts w:hint="eastAsia" w:ascii="宋体" w:hAnsi="宋体" w:cs="宋体"/>
          <w:snapToGrid w:val="0"/>
          <w:color w:val="auto"/>
          <w:kern w:val="0"/>
          <w:szCs w:val="21"/>
          <w:highlight w:val="none"/>
          <w:u w:val="single"/>
          <w:lang w:val="en-US" w:eastAsia="zh-CN"/>
        </w:rPr>
        <w:t>15</w:t>
      </w:r>
      <w:r>
        <w:rPr>
          <w:rFonts w:hint="eastAsia" w:ascii="宋体" w:hAnsi="宋体" w:eastAsia="宋体" w:cs="宋体"/>
          <w:snapToGrid w:val="0"/>
          <w:color w:val="auto"/>
          <w:kern w:val="0"/>
          <w:szCs w:val="21"/>
          <w:highlight w:val="none"/>
          <w:lang w:val="en-US" w:eastAsia="zh-CN"/>
        </w:rPr>
        <w:t>日17时</w:t>
      </w:r>
      <w:r>
        <w:rPr>
          <w:rFonts w:hint="eastAsia" w:ascii="宋体" w:hAnsi="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lang w:val="en-US" w:eastAsia="zh-CN"/>
        </w:rPr>
        <w:t>0分</w:t>
      </w:r>
      <w:r>
        <w:rPr>
          <w:rFonts w:hint="eastAsia" w:ascii="宋体" w:hAnsi="宋体" w:eastAsia="宋体" w:cs="宋体"/>
          <w:snapToGrid w:val="0"/>
          <w:color w:val="auto"/>
          <w:kern w:val="0"/>
          <w:szCs w:val="21"/>
          <w:highlight w:val="none"/>
        </w:rPr>
        <w:t>前对所有</w:t>
      </w:r>
      <w:r>
        <w:rPr>
          <w:rFonts w:hint="eastAsia" w:ascii="宋体" w:hAnsi="宋体" w:eastAsia="宋体" w:cs="宋体"/>
          <w:snapToGrid w:val="0"/>
          <w:color w:val="auto"/>
          <w:kern w:val="0"/>
          <w:szCs w:val="21"/>
          <w:highlight w:val="none"/>
          <w:lang w:val="en-US" w:eastAsia="zh-CN"/>
        </w:rPr>
        <w:t>投标人</w:t>
      </w:r>
      <w:r>
        <w:rPr>
          <w:rFonts w:hint="eastAsia" w:ascii="宋体" w:hAnsi="宋体" w:eastAsia="宋体" w:cs="宋体"/>
          <w:snapToGrid w:val="0"/>
          <w:color w:val="auto"/>
          <w:kern w:val="0"/>
          <w:szCs w:val="21"/>
          <w:highlight w:val="none"/>
        </w:rPr>
        <w:t>提出的问题进行回答，并</w:t>
      </w:r>
      <w:r>
        <w:rPr>
          <w:rFonts w:hint="eastAsia" w:ascii="宋体" w:hAnsi="宋体" w:eastAsia="宋体" w:cs="宋体"/>
          <w:snapToGrid w:val="0"/>
          <w:color w:val="auto"/>
          <w:kern w:val="0"/>
          <w:szCs w:val="21"/>
          <w:highlight w:val="none"/>
          <w:lang w:val="en-US" w:eastAsia="zh-CN"/>
        </w:rPr>
        <w:t>将答疑澄清</w:t>
      </w:r>
      <w:r>
        <w:rPr>
          <w:rFonts w:hint="eastAsia" w:ascii="宋体" w:hAnsi="宋体" w:eastAsia="宋体" w:cs="宋体"/>
          <w:snapToGrid w:val="0"/>
          <w:color w:val="auto"/>
          <w:kern w:val="0"/>
          <w:szCs w:val="21"/>
          <w:highlight w:val="none"/>
        </w:rPr>
        <w:t>在垫江县人民政府网（http://www.cqsdj.gov.cn）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lang w:val="en-US" w:eastAsia="zh-CN"/>
        </w:rPr>
        <w:t>上发布</w:t>
      </w:r>
      <w:r>
        <w:rPr>
          <w:rFonts w:hint="eastAsia" w:ascii="宋体" w:hAnsi="宋体" w:eastAsia="宋体" w:cs="宋体"/>
          <w:snapToGrid w:val="0"/>
          <w:color w:val="auto"/>
          <w:kern w:val="0"/>
          <w:szCs w:val="21"/>
          <w:highlight w:val="none"/>
        </w:rPr>
        <w:t>，不管投标人下载与否，比选人都视为投标人收到以上资料并全部知晓有关比选过程和事宜，由此产生的一切后果投标人自负。</w:t>
      </w:r>
    </w:p>
    <w:p w14:paraId="5E8F844A">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lang w:val="en-US" w:eastAsia="zh-CN"/>
        </w:rPr>
      </w:pPr>
      <w:bookmarkStart w:id="56" w:name="_Toc28380"/>
      <w:bookmarkStart w:id="57" w:name="_Toc1517"/>
      <w:r>
        <w:rPr>
          <w:rFonts w:hint="eastAsia" w:ascii="宋体" w:hAnsi="宋体" w:eastAsia="宋体" w:cs="宋体"/>
          <w:snapToGrid w:val="0"/>
          <w:color w:val="auto"/>
          <w:sz w:val="21"/>
          <w:szCs w:val="21"/>
          <w:highlight w:val="none"/>
        </w:rPr>
        <w:t>5.</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投标文件</w:t>
      </w:r>
      <w:r>
        <w:rPr>
          <w:rFonts w:hint="eastAsia" w:ascii="宋体" w:hAnsi="宋体" w:eastAsia="宋体" w:cs="宋体"/>
          <w:snapToGrid w:val="0"/>
          <w:color w:val="auto"/>
          <w:sz w:val="21"/>
          <w:szCs w:val="21"/>
          <w:highlight w:val="none"/>
        </w:rPr>
        <w:t>的递交</w:t>
      </w:r>
      <w:bookmarkEnd w:id="52"/>
      <w:bookmarkEnd w:id="53"/>
      <w:bookmarkEnd w:id="54"/>
      <w:bookmarkEnd w:id="56"/>
      <w:bookmarkEnd w:id="57"/>
      <w:r>
        <w:rPr>
          <w:rFonts w:hint="eastAsia" w:ascii="宋体" w:hAnsi="宋体" w:eastAsia="宋体" w:cs="宋体"/>
          <w:snapToGrid w:val="0"/>
          <w:color w:val="auto"/>
          <w:sz w:val="21"/>
          <w:szCs w:val="21"/>
          <w:highlight w:val="none"/>
          <w:lang w:val="en-US" w:eastAsia="zh-CN"/>
        </w:rPr>
        <w:tab/>
      </w:r>
    </w:p>
    <w:p w14:paraId="42CC40A8">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5.1</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投标文件递交开始时间：</w:t>
      </w:r>
      <w:r>
        <w:rPr>
          <w:rFonts w:hint="eastAsia" w:ascii="宋体" w:hAnsi="宋体" w:eastAsia="宋体" w:cs="宋体"/>
          <w:snapToGrid w:val="0"/>
          <w:color w:val="auto"/>
          <w:kern w:val="0"/>
          <w:szCs w:val="21"/>
          <w:highlight w:val="none"/>
        </w:rPr>
        <w:t>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19</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14</w:t>
      </w:r>
      <w:r>
        <w:rPr>
          <w:rFonts w:hint="eastAsia" w:ascii="宋体" w:hAnsi="宋体" w:eastAsia="宋体" w:cs="宋体"/>
          <w:snapToGrid w:val="0"/>
          <w:color w:val="auto"/>
          <w:kern w:val="0"/>
          <w:szCs w:val="21"/>
          <w:highlight w:val="none"/>
          <w:lang w:val="en-US" w:eastAsia="zh-CN"/>
        </w:rPr>
        <w:t>时</w:t>
      </w:r>
      <w:r>
        <w:rPr>
          <w:rFonts w:hint="eastAsia" w:ascii="宋体" w:hAnsi="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lang w:val="en-US" w:eastAsia="zh-CN"/>
        </w:rPr>
        <w:t>0分。</w:t>
      </w:r>
      <w:bookmarkStart w:id="63" w:name="_GoBack"/>
      <w:bookmarkEnd w:id="63"/>
    </w:p>
    <w:p w14:paraId="5602F235">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5.2</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投标文件递交截止时间：</w:t>
      </w:r>
      <w:r>
        <w:rPr>
          <w:rFonts w:hint="eastAsia" w:ascii="宋体" w:hAnsi="宋体" w:eastAsia="宋体" w:cs="宋体"/>
          <w:snapToGrid w:val="0"/>
          <w:color w:val="auto"/>
          <w:kern w:val="0"/>
          <w:szCs w:val="21"/>
          <w:highlight w:val="none"/>
        </w:rPr>
        <w:t>202</w:t>
      </w: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19</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15</w:t>
      </w:r>
      <w:r>
        <w:rPr>
          <w:rFonts w:hint="eastAsia" w:ascii="宋体" w:hAnsi="宋体" w:eastAsia="宋体" w:cs="宋体"/>
          <w:snapToGrid w:val="0"/>
          <w:color w:val="auto"/>
          <w:kern w:val="0"/>
          <w:szCs w:val="21"/>
          <w:highlight w:val="none"/>
          <w:lang w:val="en-US" w:eastAsia="zh-CN"/>
        </w:rPr>
        <w:t>时</w:t>
      </w:r>
      <w:r>
        <w:rPr>
          <w:rFonts w:hint="eastAsia" w:ascii="宋体" w:hAnsi="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lang w:val="en-US" w:eastAsia="zh-CN"/>
        </w:rPr>
        <w:t>0分。</w:t>
      </w:r>
    </w:p>
    <w:p w14:paraId="7DC646DF">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5.3</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开标时间：同投标文件递交截止时间。</w:t>
      </w:r>
    </w:p>
    <w:p w14:paraId="373F13E6">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5.4</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投标文件递交地点：垫江县周嘉中心卫生院</w:t>
      </w:r>
      <w:r>
        <w:rPr>
          <w:rFonts w:hint="eastAsia" w:ascii="宋体" w:hAnsi="宋体" w:cs="宋体"/>
          <w:snapToGrid w:val="0"/>
          <w:color w:val="auto"/>
          <w:kern w:val="0"/>
          <w:szCs w:val="21"/>
          <w:highlight w:val="none"/>
          <w:u w:val="none"/>
          <w:lang w:val="en-US" w:eastAsia="zh-CN"/>
        </w:rPr>
        <w:t>办公楼五</w:t>
      </w:r>
      <w:r>
        <w:rPr>
          <w:rFonts w:hint="eastAsia" w:ascii="宋体" w:hAnsi="宋体" w:eastAsia="宋体" w:cs="宋体"/>
          <w:snapToGrid w:val="0"/>
          <w:color w:val="auto"/>
          <w:kern w:val="0"/>
          <w:szCs w:val="21"/>
          <w:highlight w:val="none"/>
          <w:u w:val="none"/>
          <w:lang w:val="en-US" w:eastAsia="zh-CN"/>
        </w:rPr>
        <w:t>楼会议室</w:t>
      </w:r>
      <w:r>
        <w:rPr>
          <w:rFonts w:hint="eastAsia" w:ascii="宋体" w:hAnsi="宋体" w:eastAsia="宋体" w:cs="宋体"/>
          <w:snapToGrid w:val="0"/>
          <w:color w:val="auto"/>
          <w:kern w:val="0"/>
          <w:szCs w:val="21"/>
          <w:highlight w:val="none"/>
          <w:lang w:val="en-US" w:eastAsia="zh-CN"/>
        </w:rPr>
        <w:t>（具体会议室以比选人现场安排为准）。</w:t>
      </w:r>
    </w:p>
    <w:p w14:paraId="61E06AF2">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58" w:name="_Toc19622"/>
      <w:bookmarkStart w:id="59" w:name="_Toc12359"/>
      <w:bookmarkStart w:id="60" w:name="_Toc10124"/>
      <w:bookmarkStart w:id="61" w:name="_Toc2068"/>
      <w:r>
        <w:rPr>
          <w:rFonts w:hint="eastAsia" w:ascii="宋体" w:hAnsi="宋体" w:eastAsia="宋体" w:cs="宋体"/>
          <w:snapToGrid w:val="0"/>
          <w:color w:val="auto"/>
          <w:sz w:val="21"/>
          <w:szCs w:val="21"/>
          <w:highlight w:val="none"/>
        </w:rPr>
        <w:t>6</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发布公告的媒介</w:t>
      </w:r>
      <w:bookmarkEnd w:id="58"/>
      <w:bookmarkEnd w:id="59"/>
      <w:bookmarkEnd w:id="60"/>
      <w:bookmarkEnd w:id="61"/>
    </w:p>
    <w:p w14:paraId="4219BF9C">
      <w:pPr>
        <w:keepNext w:val="0"/>
        <w:keepLines w:val="0"/>
        <w:pageBreakBefore w:val="0"/>
        <w:shd w:val="clear"/>
        <w:kinsoku/>
        <w:overflowPunct/>
        <w:topLinePunct w:val="0"/>
        <w:bidi w:val="0"/>
        <w:spacing w:line="390" w:lineRule="atLeas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本次比选公告在</w:t>
      </w:r>
      <w:r>
        <w:rPr>
          <w:rFonts w:hint="eastAsia" w:ascii="宋体" w:hAnsi="宋体" w:eastAsia="宋体" w:cs="宋体"/>
          <w:snapToGrid w:val="0"/>
          <w:color w:val="auto"/>
          <w:kern w:val="0"/>
          <w:szCs w:val="21"/>
          <w:highlight w:val="none"/>
        </w:rPr>
        <w:t>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lang w:val="en-US" w:eastAsia="zh-CN"/>
        </w:rPr>
        <w:t>上</w:t>
      </w:r>
      <w:r>
        <w:rPr>
          <w:rFonts w:hint="eastAsia" w:ascii="宋体" w:hAnsi="宋体" w:eastAsia="宋体" w:cs="宋体"/>
          <w:snapToGrid w:val="0"/>
          <w:color w:val="auto"/>
          <w:kern w:val="0"/>
          <w:szCs w:val="21"/>
          <w:highlight w:val="none"/>
        </w:rPr>
        <w:t>发布</w:t>
      </w:r>
      <w:r>
        <w:rPr>
          <w:rFonts w:hint="eastAsia" w:ascii="宋体" w:hAnsi="宋体" w:eastAsia="宋体" w:cs="宋体"/>
          <w:color w:val="auto"/>
          <w:kern w:val="0"/>
          <w:szCs w:val="21"/>
          <w:highlight w:val="none"/>
        </w:rPr>
        <w:t>。</w:t>
      </w:r>
    </w:p>
    <w:p w14:paraId="5992619A">
      <w:pPr>
        <w:pStyle w:val="3"/>
        <w:keepNext w:val="0"/>
        <w:keepLines w:val="0"/>
        <w:pageBreakBefore w:val="0"/>
        <w:numPr>
          <w:ilvl w:val="0"/>
          <w:numId w:val="10"/>
        </w:numPr>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62" w:name="_Toc5733"/>
      <w:r>
        <w:rPr>
          <w:rFonts w:hint="eastAsia" w:ascii="宋体" w:hAnsi="宋体" w:eastAsia="宋体" w:cs="宋体"/>
          <w:snapToGrid w:val="0"/>
          <w:color w:val="auto"/>
          <w:sz w:val="21"/>
          <w:szCs w:val="21"/>
          <w:highlight w:val="none"/>
        </w:rPr>
        <w:t>联系方式</w:t>
      </w:r>
      <w:bookmarkEnd w:id="62"/>
    </w:p>
    <w:p w14:paraId="7947E481">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 xml:space="preserve">：垫江县周嘉中心卫生院     </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 xml:space="preserve">  比选代理机构：</w:t>
      </w:r>
      <w:r>
        <w:rPr>
          <w:rFonts w:hint="eastAsia" w:ascii="宋体" w:hAnsi="宋体" w:cs="宋体"/>
          <w:snapToGrid w:val="0"/>
          <w:color w:val="auto"/>
          <w:kern w:val="0"/>
          <w:szCs w:val="21"/>
          <w:highlight w:val="none"/>
          <w:lang w:eastAsia="zh-CN"/>
        </w:rPr>
        <w:t>重庆中峡工程管理有限公司</w:t>
      </w:r>
      <w:r>
        <w:rPr>
          <w:rFonts w:hint="eastAsia" w:ascii="宋体" w:hAnsi="宋体" w:eastAsia="宋体" w:cs="宋体"/>
          <w:snapToGrid w:val="0"/>
          <w:color w:val="auto"/>
          <w:kern w:val="0"/>
          <w:szCs w:val="21"/>
          <w:highlight w:val="none"/>
        </w:rPr>
        <w:t xml:space="preserve">     </w:t>
      </w:r>
    </w:p>
    <w:p w14:paraId="6BE2150C">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地址：垫江县周嘉镇中心街1号</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lang w:eastAsia="zh-CN"/>
        </w:rPr>
        <w:t>重庆市巴南区万达写字楼A座804</w:t>
      </w:r>
    </w:p>
    <w:p w14:paraId="582E93A9">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联系人：王老师</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联系人：</w:t>
      </w:r>
      <w:r>
        <w:rPr>
          <w:rFonts w:hint="eastAsia" w:ascii="宋体" w:hAnsi="宋体" w:cs="宋体"/>
          <w:snapToGrid w:val="0"/>
          <w:color w:val="auto"/>
          <w:kern w:val="0"/>
          <w:szCs w:val="21"/>
          <w:highlight w:val="none"/>
          <w:lang w:val="en-US" w:eastAsia="zh-CN"/>
        </w:rPr>
        <w:t>冉</w:t>
      </w:r>
      <w:r>
        <w:rPr>
          <w:rFonts w:hint="eastAsia" w:ascii="宋体" w:hAnsi="宋体" w:eastAsia="宋体" w:cs="宋体"/>
          <w:snapToGrid w:val="0"/>
          <w:color w:val="auto"/>
          <w:kern w:val="0"/>
          <w:szCs w:val="21"/>
          <w:highlight w:val="none"/>
          <w:lang w:val="en-US" w:eastAsia="zh-CN"/>
        </w:rPr>
        <w:t>老师</w:t>
      </w:r>
    </w:p>
    <w:p w14:paraId="648D3092">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13594580398</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lang w:val="en-US" w:eastAsia="zh-CN"/>
        </w:rPr>
        <w:t>13243530777</w:t>
      </w:r>
    </w:p>
    <w:p w14:paraId="7C25E31D">
      <w:pPr>
        <w:shd w:val="clear"/>
        <w:tabs>
          <w:tab w:val="left" w:pos="8520"/>
        </w:tabs>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szCs w:val="21"/>
          <w:highlight w:val="none"/>
        </w:rPr>
      </w:pPr>
    </w:p>
    <w:p w14:paraId="3FED9A8A">
      <w:pPr>
        <w:keepNext w:val="0"/>
        <w:keepLines w:val="0"/>
        <w:pageBreakBefore w:val="0"/>
        <w:tabs>
          <w:tab w:val="left" w:pos="4950"/>
        </w:tabs>
        <w:kinsoku/>
        <w:wordWrap/>
        <w:overflowPunct/>
        <w:topLinePunct w:val="0"/>
        <w:autoSpaceDE w:val="0"/>
        <w:autoSpaceDN w:val="0"/>
        <w:bidi w:val="0"/>
        <w:adjustRightInd w:val="0"/>
        <w:snapToGrid w:val="0"/>
        <w:spacing w:line="420" w:lineRule="exact"/>
        <w:jc w:val="left"/>
        <w:textAlignment w:val="auto"/>
        <w:rPr>
          <w:rFonts w:hint="eastAsia" w:ascii="宋体" w:hAnsi="宋体" w:eastAsia="宋体" w:cs="宋体"/>
          <w:snapToGrid w:val="0"/>
          <w:color w:val="auto"/>
          <w:kern w:val="0"/>
          <w:szCs w:val="21"/>
          <w:highlight w:val="none"/>
          <w:lang w:val="en-US" w:eastAsia="zh-CN"/>
        </w:rPr>
      </w:pPr>
    </w:p>
    <w:p w14:paraId="4D4F804C">
      <w:pPr>
        <w:keepNext w:val="0"/>
        <w:keepLines w:val="0"/>
        <w:pageBreakBefore w:val="0"/>
        <w:shd w:val="clear"/>
        <w:tabs>
          <w:tab w:val="left" w:pos="4950"/>
        </w:tabs>
        <w:kinsoku/>
        <w:wordWrap w:val="0"/>
        <w:overflowPunct/>
        <w:topLinePunct w:val="0"/>
        <w:autoSpaceDE w:val="0"/>
        <w:autoSpaceDN w:val="0"/>
        <w:bidi w:val="0"/>
        <w:adjustRightInd w:val="0"/>
        <w:snapToGrid w:val="0"/>
        <w:spacing w:line="390" w:lineRule="atLeast"/>
        <w:ind w:firstLine="420" w:firstLineChars="200"/>
        <w:jc w:val="right"/>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rPr>
        <w:t>2024年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u w:val="single"/>
          <w:lang w:val="en-US" w:eastAsia="zh-CN"/>
        </w:rPr>
        <w:t>11</w:t>
      </w:r>
      <w:r>
        <w:rPr>
          <w:rFonts w:hint="eastAsia" w:ascii="宋体" w:hAnsi="宋体" w:eastAsia="宋体" w:cs="宋体"/>
          <w:snapToGrid w:val="0"/>
          <w:color w:val="auto"/>
          <w:kern w:val="0"/>
          <w:szCs w:val="21"/>
          <w:highlight w:val="none"/>
        </w:rPr>
        <w:t>日</w:t>
      </w:r>
      <w:bookmarkEnd w:id="1"/>
    </w:p>
    <w:sectPr>
      <w:headerReference r:id="rId3" w:type="default"/>
      <w:footerReference r:id="rId4" w:type="default"/>
      <w:pgSz w:w="11906" w:h="16838"/>
      <w:pgMar w:top="851" w:right="1247" w:bottom="993" w:left="124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Arial Narrow">
    <w:altName w:val="Arial"/>
    <w:panose1 w:val="020B0606020202030204"/>
    <w:charset w:val="00"/>
    <w:family w:val="swiss"/>
    <w:pitch w:val="default"/>
    <w:sig w:usb0="00000000" w:usb1="00000000" w:usb2="00000000" w:usb3="00000000" w:csb0="2000009F" w:csb1="DFD70000"/>
  </w:font>
  <w:font w:name="方正书宋简体">
    <w:altName w:val="宋体"/>
    <w:panose1 w:val="00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昆仑楷体">
    <w:altName w:val="宋体"/>
    <w:panose1 w:val="00000000000000000000"/>
    <w:charset w:val="86"/>
    <w:family w:val="modern"/>
    <w:pitch w:val="default"/>
    <w:sig w:usb0="00000000" w:usb1="00000000" w:usb2="0000001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文鼎粗黑">
    <w:altName w:val="黑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46C0">
    <w:pPr>
      <w:pStyle w:val="40"/>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61C833">
                          <w:pPr>
                            <w:pStyle w:val="40"/>
                          </w:pPr>
                          <w:r>
                            <w:fldChar w:fldCharType="begin"/>
                          </w:r>
                          <w:r>
                            <w:instrText xml:space="preserve"> PAGE  \* MERGEFORMAT </w:instrText>
                          </w:r>
                          <w:r>
                            <w:fldChar w:fldCharType="separate"/>
                          </w:r>
                          <w:r>
                            <w:t>- 53 -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061C833">
                    <w:pPr>
                      <w:pStyle w:val="40"/>
                    </w:pPr>
                    <w:r>
                      <w:fldChar w:fldCharType="begin"/>
                    </w:r>
                    <w:r>
                      <w:instrText xml:space="preserve"> PAGE  \* MERGEFORMAT </w:instrText>
                    </w:r>
                    <w:r>
                      <w:fldChar w:fldCharType="separate"/>
                    </w:r>
                    <w:r>
                      <w:t>- 53 -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83B98">
    <w:pPr>
      <w:pStyle w:val="4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B3550"/>
    <w:multiLevelType w:val="singleLevel"/>
    <w:tmpl w:val="FFDB3550"/>
    <w:lvl w:ilvl="0" w:tentative="0">
      <w:start w:val="7"/>
      <w:numFmt w:val="decimal"/>
      <w:suff w:val="space"/>
      <w:lvlText w:val="%1."/>
      <w:lvlJc w:val="left"/>
    </w:lvl>
  </w:abstractNum>
  <w:abstractNum w:abstractNumId="1">
    <w:nsid w:val="00000002"/>
    <w:multiLevelType w:val="multilevel"/>
    <w:tmpl w:val="00000002"/>
    <w:lvl w:ilvl="0" w:tentative="0">
      <w:start w:val="1"/>
      <w:numFmt w:val="japaneseCounting"/>
      <w:pStyle w:val="224"/>
      <w:lvlText w:val="第%1章"/>
      <w:lvlJc w:val="left"/>
      <w:pPr>
        <w:ind w:left="4575" w:hanging="1320"/>
      </w:pPr>
      <w:rPr>
        <w:rFonts w:hint="default" w:ascii="黑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00000005"/>
    <w:multiLevelType w:val="singleLevel"/>
    <w:tmpl w:val="00000005"/>
    <w:lvl w:ilvl="0" w:tentative="0">
      <w:start w:val="1"/>
      <w:numFmt w:val="bullet"/>
      <w:pStyle w:val="253"/>
      <w:lvlText w:val=""/>
      <w:lvlJc w:val="left"/>
      <w:pPr>
        <w:tabs>
          <w:tab w:val="left" w:pos="360"/>
        </w:tabs>
        <w:ind w:left="360" w:hanging="360"/>
      </w:pPr>
      <w:rPr>
        <w:rFonts w:hint="default" w:ascii="Wingdings" w:hAnsi="Wingdings"/>
      </w:rPr>
    </w:lvl>
  </w:abstractNum>
  <w:abstractNum w:abstractNumId="3">
    <w:nsid w:val="00000006"/>
    <w:multiLevelType w:val="multilevel"/>
    <w:tmpl w:val="00000006"/>
    <w:lvl w:ilvl="0" w:tentative="0">
      <w:start w:val="1"/>
      <w:numFmt w:val="bullet"/>
      <w:pStyle w:val="211"/>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4">
    <w:nsid w:val="00000007"/>
    <w:multiLevelType w:val="multilevel"/>
    <w:tmpl w:val="00000007"/>
    <w:lvl w:ilvl="0" w:tentative="0">
      <w:start w:val="1"/>
      <w:numFmt w:val="decimal"/>
      <w:pStyle w:val="22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10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singleLevel"/>
    <w:tmpl w:val="00000008"/>
    <w:lvl w:ilvl="0" w:tentative="0">
      <w:start w:val="1"/>
      <w:numFmt w:val="bullet"/>
      <w:pStyle w:val="187"/>
      <w:lvlText w:val=""/>
      <w:lvlJc w:val="left"/>
      <w:pPr>
        <w:tabs>
          <w:tab w:val="left" w:pos="1620"/>
        </w:tabs>
        <w:ind w:left="1620" w:hanging="360"/>
      </w:pPr>
      <w:rPr>
        <w:rFonts w:hint="default" w:ascii="Wingdings" w:hAnsi="Wingdings"/>
      </w:rPr>
    </w:lvl>
  </w:abstractNum>
  <w:abstractNum w:abstractNumId="6">
    <w:nsid w:val="00000009"/>
    <w:multiLevelType w:val="singleLevel"/>
    <w:tmpl w:val="00000009"/>
    <w:lvl w:ilvl="0" w:tentative="0">
      <w:start w:val="1"/>
      <w:numFmt w:val="decimal"/>
      <w:pStyle w:val="131"/>
      <w:lvlText w:val="%1."/>
      <w:lvlJc w:val="left"/>
      <w:pPr>
        <w:tabs>
          <w:tab w:val="left" w:pos="425"/>
        </w:tabs>
        <w:ind w:left="425" w:hanging="425"/>
      </w:pPr>
      <w:rPr>
        <w:rFonts w:hint="default"/>
      </w:rPr>
    </w:lvl>
  </w:abstractNum>
  <w:abstractNum w:abstractNumId="7">
    <w:nsid w:val="0000000A"/>
    <w:multiLevelType w:val="singleLevel"/>
    <w:tmpl w:val="0000000A"/>
    <w:lvl w:ilvl="0" w:tentative="0">
      <w:start w:val="1"/>
      <w:numFmt w:val="bullet"/>
      <w:pStyle w:val="84"/>
      <w:lvlText w:val=""/>
      <w:lvlJc w:val="left"/>
      <w:pPr>
        <w:tabs>
          <w:tab w:val="left" w:pos="780"/>
        </w:tabs>
        <w:ind w:left="780" w:hanging="360"/>
      </w:pPr>
      <w:rPr>
        <w:rFonts w:hint="default" w:ascii="Wingdings" w:hAnsi="Wingdings"/>
      </w:rPr>
    </w:lvl>
  </w:abstractNum>
  <w:abstractNum w:abstractNumId="8">
    <w:nsid w:val="0000000B"/>
    <w:multiLevelType w:val="singleLevel"/>
    <w:tmpl w:val="0000000B"/>
    <w:lvl w:ilvl="0" w:tentative="0">
      <w:start w:val="1"/>
      <w:numFmt w:val="decimal"/>
      <w:pStyle w:val="227"/>
      <w:lvlText w:val="%1)"/>
      <w:lvlJc w:val="left"/>
      <w:pPr>
        <w:tabs>
          <w:tab w:val="left" w:pos="425"/>
        </w:tabs>
        <w:ind w:left="425" w:hanging="425"/>
      </w:pPr>
      <w:rPr>
        <w:rFonts w:hint="eastAsia"/>
      </w:rPr>
    </w:lvl>
  </w:abstractNum>
  <w:abstractNum w:abstractNumId="9">
    <w:nsid w:val="0000000C"/>
    <w:multiLevelType w:val="singleLevel"/>
    <w:tmpl w:val="0000000C"/>
    <w:lvl w:ilvl="0" w:tentative="0">
      <w:start w:val="1"/>
      <w:numFmt w:val="decimal"/>
      <w:pStyle w:val="13"/>
      <w:suff w:val="nothing"/>
      <w:lvlText w:val="%1、"/>
      <w:lvlJc w:val="left"/>
    </w:lvl>
  </w:abstractNum>
  <w:num w:numId="1">
    <w:abstractNumId w:val="9"/>
  </w:num>
  <w:num w:numId="2">
    <w:abstractNumId w:val="7"/>
  </w:num>
  <w:num w:numId="3">
    <w:abstractNumId w:val="4"/>
  </w:num>
  <w:num w:numId="4">
    <w:abstractNumId w:val="6"/>
  </w:num>
  <w:num w:numId="5">
    <w:abstractNumId w:val="5"/>
  </w:num>
  <w:num w:numId="6">
    <w:abstractNumId w:val="3"/>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5NzQ4ZTE5Yzk3MTJkMzQxOGQyZmU1ODQ1Y2VmOWMifQ=="/>
  </w:docVars>
  <w:rsids>
    <w:rsidRoot w:val="00000000"/>
    <w:rsid w:val="011A24F4"/>
    <w:rsid w:val="012B4701"/>
    <w:rsid w:val="02283106"/>
    <w:rsid w:val="02CE17E8"/>
    <w:rsid w:val="03215DBB"/>
    <w:rsid w:val="03C352E0"/>
    <w:rsid w:val="04944EC8"/>
    <w:rsid w:val="05880374"/>
    <w:rsid w:val="05900FD6"/>
    <w:rsid w:val="059E6D9A"/>
    <w:rsid w:val="05B80C59"/>
    <w:rsid w:val="07D478A0"/>
    <w:rsid w:val="087B28E6"/>
    <w:rsid w:val="094B0EC8"/>
    <w:rsid w:val="0A0542DB"/>
    <w:rsid w:val="0BD30473"/>
    <w:rsid w:val="0D1E1017"/>
    <w:rsid w:val="0FD146C5"/>
    <w:rsid w:val="10963473"/>
    <w:rsid w:val="10F863AD"/>
    <w:rsid w:val="157E0E4B"/>
    <w:rsid w:val="15A969F7"/>
    <w:rsid w:val="15DB004C"/>
    <w:rsid w:val="161B48EC"/>
    <w:rsid w:val="18500101"/>
    <w:rsid w:val="18C86A51"/>
    <w:rsid w:val="198D5B01"/>
    <w:rsid w:val="1AAA2465"/>
    <w:rsid w:val="1B8921F9"/>
    <w:rsid w:val="1E1E141D"/>
    <w:rsid w:val="20F85F56"/>
    <w:rsid w:val="21553607"/>
    <w:rsid w:val="2199566E"/>
    <w:rsid w:val="2217065D"/>
    <w:rsid w:val="2273457F"/>
    <w:rsid w:val="238D2173"/>
    <w:rsid w:val="26DD00C8"/>
    <w:rsid w:val="270D4739"/>
    <w:rsid w:val="275413AC"/>
    <w:rsid w:val="278E3170"/>
    <w:rsid w:val="27A407CA"/>
    <w:rsid w:val="27EB1EB1"/>
    <w:rsid w:val="287C746C"/>
    <w:rsid w:val="294837F2"/>
    <w:rsid w:val="2AA675CD"/>
    <w:rsid w:val="2C387AF5"/>
    <w:rsid w:val="2C9E3E55"/>
    <w:rsid w:val="2CF65CC2"/>
    <w:rsid w:val="2D0B0DBF"/>
    <w:rsid w:val="2D6F4528"/>
    <w:rsid w:val="2E1343CF"/>
    <w:rsid w:val="2E81758A"/>
    <w:rsid w:val="2EDC6EB7"/>
    <w:rsid w:val="2FE210F8"/>
    <w:rsid w:val="2FE37DD1"/>
    <w:rsid w:val="32AC0C3A"/>
    <w:rsid w:val="331A77C2"/>
    <w:rsid w:val="334F40FB"/>
    <w:rsid w:val="337D1C2C"/>
    <w:rsid w:val="352234F4"/>
    <w:rsid w:val="3688244F"/>
    <w:rsid w:val="3733163E"/>
    <w:rsid w:val="37AC319E"/>
    <w:rsid w:val="3865387F"/>
    <w:rsid w:val="38BB5D8F"/>
    <w:rsid w:val="38F92413"/>
    <w:rsid w:val="3A3A0F35"/>
    <w:rsid w:val="3C21415B"/>
    <w:rsid w:val="3DF504B9"/>
    <w:rsid w:val="404E770A"/>
    <w:rsid w:val="41500088"/>
    <w:rsid w:val="41BB6E00"/>
    <w:rsid w:val="423907B1"/>
    <w:rsid w:val="44F9461E"/>
    <w:rsid w:val="462F56C6"/>
    <w:rsid w:val="4909547F"/>
    <w:rsid w:val="4A4756D4"/>
    <w:rsid w:val="4AB471A3"/>
    <w:rsid w:val="4AC9145A"/>
    <w:rsid w:val="4C215AB1"/>
    <w:rsid w:val="4E872543"/>
    <w:rsid w:val="4FC357FD"/>
    <w:rsid w:val="5052092F"/>
    <w:rsid w:val="51751A1D"/>
    <w:rsid w:val="528943B0"/>
    <w:rsid w:val="52DA3410"/>
    <w:rsid w:val="53876B42"/>
    <w:rsid w:val="53D05AA8"/>
    <w:rsid w:val="546649A9"/>
    <w:rsid w:val="54AF6350"/>
    <w:rsid w:val="54CB0CB0"/>
    <w:rsid w:val="556C5FEF"/>
    <w:rsid w:val="55766B43"/>
    <w:rsid w:val="55A7171D"/>
    <w:rsid w:val="55C951EF"/>
    <w:rsid w:val="574943E6"/>
    <w:rsid w:val="574D25BF"/>
    <w:rsid w:val="597827FF"/>
    <w:rsid w:val="59796B44"/>
    <w:rsid w:val="59D16D68"/>
    <w:rsid w:val="5A2040C5"/>
    <w:rsid w:val="5A820063"/>
    <w:rsid w:val="5B977B3E"/>
    <w:rsid w:val="5CAE513F"/>
    <w:rsid w:val="5F1D47FE"/>
    <w:rsid w:val="5F684284"/>
    <w:rsid w:val="601908DA"/>
    <w:rsid w:val="60557755"/>
    <w:rsid w:val="6142054C"/>
    <w:rsid w:val="62A52B40"/>
    <w:rsid w:val="62D078A3"/>
    <w:rsid w:val="62DD052C"/>
    <w:rsid w:val="63421D0C"/>
    <w:rsid w:val="64E917A2"/>
    <w:rsid w:val="65CD0D2C"/>
    <w:rsid w:val="677D409D"/>
    <w:rsid w:val="68644437"/>
    <w:rsid w:val="68662D72"/>
    <w:rsid w:val="68B95597"/>
    <w:rsid w:val="69EB2192"/>
    <w:rsid w:val="6A3D5D54"/>
    <w:rsid w:val="6A8954A7"/>
    <w:rsid w:val="6A8D2838"/>
    <w:rsid w:val="6AB35436"/>
    <w:rsid w:val="6C701AEE"/>
    <w:rsid w:val="6D246C57"/>
    <w:rsid w:val="6E9F0D8B"/>
    <w:rsid w:val="6EBA385C"/>
    <w:rsid w:val="6F6F075E"/>
    <w:rsid w:val="70725929"/>
    <w:rsid w:val="70C2594D"/>
    <w:rsid w:val="70EB475C"/>
    <w:rsid w:val="70EF6AC6"/>
    <w:rsid w:val="72074F8E"/>
    <w:rsid w:val="72FA7564"/>
    <w:rsid w:val="731C0BFD"/>
    <w:rsid w:val="74AF5AA0"/>
    <w:rsid w:val="74D3178F"/>
    <w:rsid w:val="74F8242C"/>
    <w:rsid w:val="75EF43A6"/>
    <w:rsid w:val="786D3CA8"/>
    <w:rsid w:val="78D828FA"/>
    <w:rsid w:val="7AC35E02"/>
    <w:rsid w:val="7C164ACD"/>
    <w:rsid w:val="7D07647A"/>
    <w:rsid w:val="7D943A85"/>
    <w:rsid w:val="7DA0242A"/>
    <w:rsid w:val="7DC8263B"/>
    <w:rsid w:val="7E1075B0"/>
    <w:rsid w:val="7E6671D0"/>
    <w:rsid w:val="7E7F64E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99" w:semiHidden="0" w:name="HTML Code"/>
    <w:lsdException w:qFormat="1" w:unhideWhenUsed="0" w:uiPriority="99"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99"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73"/>
    <w:qFormat/>
    <w:uiPriority w:val="0"/>
    <w:pPr>
      <w:autoSpaceDE w:val="0"/>
      <w:autoSpaceDN w:val="0"/>
      <w:adjustRightInd w:val="0"/>
      <w:snapToGrid w:val="0"/>
      <w:spacing w:line="360" w:lineRule="auto"/>
      <w:ind w:left="4575" w:hanging="1320"/>
      <w:jc w:val="center"/>
      <w:outlineLvl w:val="0"/>
    </w:pPr>
    <w:rPr>
      <w:rFonts w:eastAsia="黑体"/>
      <w:kern w:val="0"/>
      <w:sz w:val="44"/>
    </w:rPr>
  </w:style>
  <w:style w:type="paragraph" w:styleId="3">
    <w:name w:val="heading 2"/>
    <w:basedOn w:val="1"/>
    <w:next w:val="1"/>
    <w:link w:val="370"/>
    <w:qFormat/>
    <w:uiPriority w:val="0"/>
    <w:pPr>
      <w:autoSpaceDE w:val="0"/>
      <w:autoSpaceDN w:val="0"/>
      <w:adjustRightInd w:val="0"/>
      <w:snapToGrid w:val="0"/>
      <w:spacing w:line="360" w:lineRule="auto"/>
      <w:jc w:val="left"/>
      <w:outlineLvl w:val="1"/>
    </w:pPr>
    <w:rPr>
      <w:rFonts w:ascii="仿宋_GB2312" w:eastAsia="仿宋_GB2312"/>
      <w:b/>
      <w:spacing w:val="1"/>
      <w:w w:val="99"/>
      <w:kern w:val="0"/>
      <w:sz w:val="28"/>
    </w:rPr>
  </w:style>
  <w:style w:type="paragraph" w:styleId="4">
    <w:name w:val="heading 3"/>
    <w:basedOn w:val="1"/>
    <w:next w:val="1"/>
    <w:link w:val="396"/>
    <w:qFormat/>
    <w:uiPriority w:val="0"/>
    <w:pPr>
      <w:autoSpaceDE w:val="0"/>
      <w:autoSpaceDN w:val="0"/>
      <w:adjustRightInd w:val="0"/>
      <w:spacing w:before="16"/>
      <w:jc w:val="left"/>
      <w:outlineLvl w:val="2"/>
    </w:pPr>
    <w:rPr>
      <w:rFonts w:ascii="仿宋_GB2312" w:eastAsia="仿宋_GB2312"/>
      <w:b/>
      <w:kern w:val="0"/>
      <w:sz w:val="24"/>
    </w:rPr>
  </w:style>
  <w:style w:type="paragraph" w:styleId="5">
    <w:name w:val="heading 4"/>
    <w:basedOn w:val="1"/>
    <w:next w:val="1"/>
    <w:link w:val="293"/>
    <w:qFormat/>
    <w:uiPriority w:val="0"/>
    <w:pPr>
      <w:jc w:val="center"/>
      <w:outlineLvl w:val="3"/>
    </w:pPr>
  </w:style>
  <w:style w:type="paragraph" w:styleId="6">
    <w:name w:val="heading 5"/>
    <w:basedOn w:val="1"/>
    <w:next w:val="1"/>
    <w:link w:val="389"/>
    <w:qFormat/>
    <w:uiPriority w:val="0"/>
    <w:pPr>
      <w:keepNext/>
      <w:keepLines/>
      <w:spacing w:before="280" w:after="290" w:line="374" w:lineRule="auto"/>
      <w:outlineLvl w:val="4"/>
    </w:pPr>
    <w:rPr>
      <w:b/>
      <w:bCs/>
      <w:kern w:val="0"/>
      <w:sz w:val="28"/>
      <w:szCs w:val="28"/>
    </w:rPr>
  </w:style>
  <w:style w:type="paragraph" w:styleId="7">
    <w:name w:val="heading 6"/>
    <w:basedOn w:val="1"/>
    <w:next w:val="1"/>
    <w:link w:val="328"/>
    <w:autoRedefine/>
    <w:qFormat/>
    <w:uiPriority w:val="0"/>
    <w:pPr>
      <w:keepNext/>
      <w:keepLines/>
      <w:spacing w:before="240" w:after="64" w:line="319" w:lineRule="auto"/>
      <w:outlineLvl w:val="5"/>
    </w:pPr>
    <w:rPr>
      <w:rFonts w:ascii="Arial" w:hAnsi="Arial" w:eastAsia="黑体"/>
      <w:b/>
      <w:bCs/>
      <w:kern w:val="0"/>
      <w:sz w:val="24"/>
      <w:szCs w:val="24"/>
    </w:rPr>
  </w:style>
  <w:style w:type="paragraph" w:styleId="8">
    <w:name w:val="heading 7"/>
    <w:basedOn w:val="1"/>
    <w:next w:val="1"/>
    <w:link w:val="395"/>
    <w:qFormat/>
    <w:uiPriority w:val="0"/>
    <w:pPr>
      <w:keepNext/>
      <w:keepLines/>
      <w:spacing w:before="240" w:after="64" w:line="319" w:lineRule="auto"/>
      <w:outlineLvl w:val="6"/>
    </w:pPr>
    <w:rPr>
      <w:b/>
      <w:bCs/>
      <w:kern w:val="0"/>
      <w:sz w:val="24"/>
      <w:szCs w:val="24"/>
    </w:rPr>
  </w:style>
  <w:style w:type="paragraph" w:styleId="9">
    <w:name w:val="heading 8"/>
    <w:basedOn w:val="1"/>
    <w:next w:val="1"/>
    <w:link w:val="304"/>
    <w:qFormat/>
    <w:uiPriority w:val="0"/>
    <w:pPr>
      <w:keepNext/>
      <w:keepLines/>
      <w:spacing w:before="240" w:after="64" w:line="319" w:lineRule="auto"/>
      <w:outlineLvl w:val="7"/>
    </w:pPr>
    <w:rPr>
      <w:rFonts w:ascii="Arial" w:hAnsi="Arial" w:eastAsia="黑体"/>
      <w:kern w:val="0"/>
      <w:sz w:val="24"/>
      <w:szCs w:val="24"/>
    </w:rPr>
  </w:style>
  <w:style w:type="paragraph" w:styleId="10">
    <w:name w:val="heading 9"/>
    <w:basedOn w:val="1"/>
    <w:next w:val="1"/>
    <w:link w:val="289"/>
    <w:qFormat/>
    <w:uiPriority w:val="0"/>
    <w:pPr>
      <w:keepNext/>
      <w:keepLines/>
      <w:spacing w:before="240" w:after="64" w:line="319" w:lineRule="auto"/>
      <w:outlineLvl w:val="8"/>
    </w:pPr>
    <w:rPr>
      <w:rFonts w:ascii="Arial" w:hAnsi="Arial" w:eastAsia="黑体"/>
      <w:kern w:val="0"/>
      <w:sz w:val="20"/>
      <w:szCs w:val="21"/>
    </w:rPr>
  </w:style>
  <w:style w:type="character" w:default="1" w:styleId="67">
    <w:name w:val="Default Paragraph Font"/>
    <w:unhideWhenUsed/>
    <w:qFormat/>
    <w:uiPriority w:val="1"/>
  </w:style>
  <w:style w:type="table" w:default="1" w:styleId="65">
    <w:name w:val="Normal Table"/>
    <w:unhideWhenUsed/>
    <w:qFormat/>
    <w:uiPriority w:val="99"/>
    <w:tblPr>
      <w:tblCellMar>
        <w:top w:w="0" w:type="dxa"/>
        <w:left w:w="108" w:type="dxa"/>
        <w:bottom w:w="0" w:type="dxa"/>
        <w:right w:w="108" w:type="dxa"/>
      </w:tblCellMar>
    </w:tblPr>
  </w:style>
  <w:style w:type="paragraph" w:styleId="11">
    <w:name w:val="List 3"/>
    <w:basedOn w:val="1"/>
    <w:autoRedefine/>
    <w:qFormat/>
    <w:uiPriority w:val="0"/>
    <w:pPr>
      <w:adjustRightInd w:val="0"/>
      <w:snapToGrid w:val="0"/>
      <w:spacing w:line="360" w:lineRule="auto"/>
      <w:ind w:left="100" w:leftChars="400" w:hanging="200" w:hangingChars="200"/>
    </w:pPr>
    <w:rPr>
      <w:sz w:val="24"/>
    </w:rPr>
  </w:style>
  <w:style w:type="paragraph" w:styleId="12">
    <w:name w:val="toc 7"/>
    <w:basedOn w:val="1"/>
    <w:next w:val="1"/>
    <w:qFormat/>
    <w:uiPriority w:val="0"/>
    <w:pPr>
      <w:ind w:left="1260"/>
      <w:jc w:val="left"/>
    </w:pPr>
    <w:rPr>
      <w:rFonts w:ascii="Calibri" w:hAnsi="Calibri"/>
      <w:sz w:val="18"/>
    </w:rPr>
  </w:style>
  <w:style w:type="paragraph" w:styleId="13">
    <w:name w:val="List Number 2"/>
    <w:basedOn w:val="1"/>
    <w:autoRedefine/>
    <w:qFormat/>
    <w:uiPriority w:val="0"/>
    <w:pPr>
      <w:numPr>
        <w:ilvl w:val="0"/>
        <w:numId w:val="1"/>
      </w:numPr>
      <w:tabs>
        <w:tab w:val="left" w:pos="780"/>
      </w:tabs>
      <w:spacing w:line="360" w:lineRule="auto"/>
    </w:pPr>
    <w:rPr>
      <w:sz w:val="24"/>
    </w:rPr>
  </w:style>
  <w:style w:type="paragraph" w:styleId="14">
    <w:name w:val="List Bullet 4"/>
    <w:basedOn w:val="1"/>
    <w:qFormat/>
    <w:uiPriority w:val="0"/>
    <w:pPr>
      <w:tabs>
        <w:tab w:val="left" w:pos="1620"/>
      </w:tabs>
      <w:ind w:left="1620" w:leftChars="600" w:hanging="360" w:hangingChars="200"/>
    </w:pPr>
    <w:rPr>
      <w:szCs w:val="24"/>
    </w:rPr>
  </w:style>
  <w:style w:type="paragraph" w:styleId="15">
    <w:name w:val="Normal Indent"/>
    <w:basedOn w:val="1"/>
    <w:autoRedefine/>
    <w:qFormat/>
    <w:uiPriority w:val="0"/>
    <w:pPr>
      <w:ind w:firstLine="420" w:firstLineChars="200"/>
    </w:pPr>
    <w:rPr>
      <w:szCs w:val="24"/>
    </w:rPr>
  </w:style>
  <w:style w:type="paragraph" w:styleId="16">
    <w:name w:val="caption"/>
    <w:basedOn w:val="1"/>
    <w:next w:val="1"/>
    <w:qFormat/>
    <w:uiPriority w:val="0"/>
    <w:rPr>
      <w:rFonts w:ascii="Cambria" w:hAnsi="Cambria" w:eastAsia="黑体"/>
      <w:sz w:val="20"/>
    </w:rPr>
  </w:style>
  <w:style w:type="paragraph" w:styleId="17">
    <w:name w:val="List Bullet"/>
    <w:basedOn w:val="1"/>
    <w:autoRedefine/>
    <w:qFormat/>
    <w:uiPriority w:val="0"/>
    <w:pPr>
      <w:tabs>
        <w:tab w:val="left" w:pos="360"/>
      </w:tabs>
      <w:ind w:left="360" w:hanging="360" w:hangingChars="200"/>
    </w:pPr>
    <w:rPr>
      <w:szCs w:val="24"/>
    </w:rPr>
  </w:style>
  <w:style w:type="paragraph" w:styleId="18">
    <w:name w:val="Document Map"/>
    <w:basedOn w:val="1"/>
    <w:link w:val="349"/>
    <w:qFormat/>
    <w:uiPriority w:val="0"/>
    <w:pPr>
      <w:shd w:val="clear" w:color="auto" w:fill="000080"/>
    </w:pPr>
    <w:rPr>
      <w:rFonts w:ascii="Calibri" w:hAnsi="Calibri"/>
      <w:kern w:val="0"/>
      <w:sz w:val="20"/>
    </w:rPr>
  </w:style>
  <w:style w:type="paragraph" w:styleId="19">
    <w:name w:val="toa heading"/>
    <w:basedOn w:val="1"/>
    <w:next w:val="1"/>
    <w:qFormat/>
    <w:uiPriority w:val="0"/>
    <w:pPr>
      <w:spacing w:before="120"/>
    </w:pPr>
    <w:rPr>
      <w:rFonts w:ascii="Arial" w:hAnsi="Arial"/>
      <w:sz w:val="24"/>
    </w:rPr>
  </w:style>
  <w:style w:type="paragraph" w:styleId="20">
    <w:name w:val="annotation text"/>
    <w:basedOn w:val="1"/>
    <w:link w:val="400"/>
    <w:qFormat/>
    <w:uiPriority w:val="99"/>
    <w:pPr>
      <w:jc w:val="left"/>
    </w:pPr>
    <w:rPr>
      <w:kern w:val="0"/>
      <w:sz w:val="20"/>
    </w:rPr>
  </w:style>
  <w:style w:type="paragraph" w:styleId="21">
    <w:name w:val="Body Text 3"/>
    <w:basedOn w:val="1"/>
    <w:link w:val="312"/>
    <w:qFormat/>
    <w:uiPriority w:val="0"/>
    <w:pPr>
      <w:spacing w:after="120"/>
    </w:pPr>
    <w:rPr>
      <w:rFonts w:ascii="Calibri" w:hAnsi="Calibri"/>
      <w:kern w:val="0"/>
      <w:sz w:val="16"/>
      <w:szCs w:val="16"/>
    </w:rPr>
  </w:style>
  <w:style w:type="paragraph" w:styleId="22">
    <w:name w:val="List Bullet 3"/>
    <w:basedOn w:val="1"/>
    <w:qFormat/>
    <w:uiPriority w:val="0"/>
    <w:pPr>
      <w:tabs>
        <w:tab w:val="left" w:pos="1200"/>
      </w:tabs>
      <w:ind w:left="1200" w:leftChars="400" w:hanging="360" w:hangingChars="200"/>
    </w:pPr>
    <w:rPr>
      <w:szCs w:val="24"/>
    </w:rPr>
  </w:style>
  <w:style w:type="paragraph" w:styleId="23">
    <w:name w:val="Body Text"/>
    <w:basedOn w:val="1"/>
    <w:next w:val="1"/>
    <w:link w:val="443"/>
    <w:qFormat/>
    <w:uiPriority w:val="0"/>
    <w:rPr>
      <w:rFonts w:ascii="Calibri" w:hAnsi="Calibri"/>
      <w:kern w:val="0"/>
      <w:sz w:val="26"/>
    </w:rPr>
  </w:style>
  <w:style w:type="paragraph" w:styleId="24">
    <w:name w:val="Body Text Indent"/>
    <w:basedOn w:val="1"/>
    <w:link w:val="417"/>
    <w:qFormat/>
    <w:uiPriority w:val="0"/>
    <w:pPr>
      <w:spacing w:line="360" w:lineRule="auto"/>
      <w:ind w:firstLine="560" w:firstLineChars="200"/>
    </w:pPr>
    <w:rPr>
      <w:rFonts w:ascii="黑体" w:hAnsi="宋体" w:eastAsia="黑体"/>
      <w:color w:val="000000"/>
      <w:kern w:val="0"/>
      <w:sz w:val="28"/>
    </w:rPr>
  </w:style>
  <w:style w:type="paragraph" w:styleId="25">
    <w:name w:val="List Number 3"/>
    <w:basedOn w:val="1"/>
    <w:qFormat/>
    <w:uiPriority w:val="0"/>
    <w:pPr>
      <w:tabs>
        <w:tab w:val="left" w:pos="2120"/>
      </w:tabs>
      <w:adjustRightInd w:val="0"/>
      <w:snapToGrid w:val="0"/>
      <w:spacing w:line="360" w:lineRule="auto"/>
      <w:ind w:left="2120" w:hanging="720"/>
    </w:pPr>
    <w:rPr>
      <w:sz w:val="24"/>
    </w:rPr>
  </w:style>
  <w:style w:type="paragraph" w:styleId="26">
    <w:name w:val="List 2"/>
    <w:basedOn w:val="1"/>
    <w:qFormat/>
    <w:uiPriority w:val="0"/>
    <w:pPr>
      <w:adjustRightInd w:val="0"/>
      <w:snapToGrid w:val="0"/>
      <w:spacing w:line="360" w:lineRule="auto"/>
      <w:ind w:left="100" w:leftChars="200" w:hanging="200" w:hangingChars="200"/>
    </w:pPr>
    <w:rPr>
      <w:sz w:val="24"/>
    </w:rPr>
  </w:style>
  <w:style w:type="paragraph" w:styleId="27">
    <w:name w:val="List Continue"/>
    <w:basedOn w:val="1"/>
    <w:autoRedefine/>
    <w:qFormat/>
    <w:uiPriority w:val="0"/>
    <w:pPr>
      <w:adjustRightInd w:val="0"/>
      <w:snapToGrid w:val="0"/>
      <w:spacing w:after="120" w:line="360" w:lineRule="auto"/>
      <w:ind w:left="420" w:leftChars="200"/>
    </w:pPr>
    <w:rPr>
      <w:sz w:val="24"/>
    </w:rPr>
  </w:style>
  <w:style w:type="paragraph" w:styleId="2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9">
    <w:name w:val="List Bullet 2"/>
    <w:basedOn w:val="1"/>
    <w:qFormat/>
    <w:uiPriority w:val="0"/>
    <w:pPr>
      <w:tabs>
        <w:tab w:val="left" w:pos="780"/>
      </w:tabs>
      <w:ind w:left="780" w:leftChars="200" w:hanging="360" w:hangingChars="200"/>
    </w:pPr>
    <w:rPr>
      <w:szCs w:val="24"/>
    </w:rPr>
  </w:style>
  <w:style w:type="paragraph" w:styleId="30">
    <w:name w:val="index 4"/>
    <w:basedOn w:val="1"/>
    <w:next w:val="1"/>
    <w:qFormat/>
    <w:uiPriority w:val="0"/>
    <w:pPr>
      <w:ind w:left="600" w:leftChars="600"/>
    </w:pPr>
    <w:rPr>
      <w:szCs w:val="24"/>
    </w:rPr>
  </w:style>
  <w:style w:type="paragraph" w:styleId="31">
    <w:name w:val="toc 5"/>
    <w:basedOn w:val="1"/>
    <w:next w:val="1"/>
    <w:qFormat/>
    <w:uiPriority w:val="0"/>
    <w:pPr>
      <w:ind w:left="840"/>
      <w:jc w:val="left"/>
    </w:pPr>
    <w:rPr>
      <w:rFonts w:ascii="Calibri" w:hAnsi="Calibri"/>
      <w:sz w:val="18"/>
    </w:rPr>
  </w:style>
  <w:style w:type="paragraph" w:styleId="32">
    <w:name w:val="toc 3"/>
    <w:basedOn w:val="1"/>
    <w:next w:val="1"/>
    <w:qFormat/>
    <w:uiPriority w:val="39"/>
    <w:pPr>
      <w:ind w:left="420"/>
      <w:jc w:val="left"/>
    </w:pPr>
    <w:rPr>
      <w:rFonts w:ascii="Calibri" w:hAnsi="Calibri" w:eastAsia="仿宋_GB2312"/>
    </w:rPr>
  </w:style>
  <w:style w:type="paragraph" w:styleId="33">
    <w:name w:val="Plain Text"/>
    <w:basedOn w:val="1"/>
    <w:link w:val="428"/>
    <w:autoRedefine/>
    <w:qFormat/>
    <w:uiPriority w:val="0"/>
    <w:rPr>
      <w:rFonts w:ascii="宋体" w:hAnsi="Courier New"/>
      <w:kern w:val="0"/>
      <w:sz w:val="28"/>
    </w:rPr>
  </w:style>
  <w:style w:type="paragraph" w:styleId="34">
    <w:name w:val="List Bullet 5"/>
    <w:basedOn w:val="1"/>
    <w:qFormat/>
    <w:uiPriority w:val="0"/>
    <w:pPr>
      <w:tabs>
        <w:tab w:val="left" w:pos="2040"/>
      </w:tabs>
      <w:ind w:left="2040" w:leftChars="800" w:hanging="360" w:hangingChars="200"/>
    </w:pPr>
    <w:rPr>
      <w:szCs w:val="24"/>
    </w:rPr>
  </w:style>
  <w:style w:type="paragraph" w:styleId="35">
    <w:name w:val="toc 8"/>
    <w:basedOn w:val="1"/>
    <w:next w:val="1"/>
    <w:qFormat/>
    <w:uiPriority w:val="0"/>
    <w:pPr>
      <w:ind w:left="1470"/>
      <w:jc w:val="left"/>
    </w:pPr>
    <w:rPr>
      <w:rFonts w:ascii="Calibri" w:hAnsi="Calibri"/>
      <w:sz w:val="18"/>
    </w:rPr>
  </w:style>
  <w:style w:type="paragraph" w:styleId="36">
    <w:name w:val="Date"/>
    <w:basedOn w:val="1"/>
    <w:next w:val="1"/>
    <w:link w:val="360"/>
    <w:qFormat/>
    <w:uiPriority w:val="0"/>
    <w:rPr>
      <w:rFonts w:ascii="Calibri" w:hAnsi="Calibri"/>
      <w:kern w:val="0"/>
      <w:sz w:val="24"/>
    </w:rPr>
  </w:style>
  <w:style w:type="paragraph" w:styleId="37">
    <w:name w:val="Body Text Indent 2"/>
    <w:basedOn w:val="1"/>
    <w:link w:val="384"/>
    <w:qFormat/>
    <w:uiPriority w:val="0"/>
    <w:pPr>
      <w:ind w:left="1005" w:hanging="1005"/>
    </w:pPr>
    <w:rPr>
      <w:rFonts w:ascii="Calibri" w:hAnsi="Calibri" w:eastAsia="仿宋_GB2312"/>
      <w:kern w:val="0"/>
      <w:sz w:val="32"/>
    </w:rPr>
  </w:style>
  <w:style w:type="paragraph" w:styleId="38">
    <w:name w:val="endnote text"/>
    <w:basedOn w:val="1"/>
    <w:link w:val="358"/>
    <w:qFormat/>
    <w:uiPriority w:val="0"/>
    <w:pPr>
      <w:widowControl/>
      <w:snapToGrid w:val="0"/>
      <w:jc w:val="left"/>
    </w:pPr>
    <w:rPr>
      <w:rFonts w:ascii="Arial" w:hAnsi="Arial"/>
      <w:kern w:val="0"/>
      <w:sz w:val="20"/>
      <w:szCs w:val="24"/>
      <w:lang w:eastAsia="en-US"/>
    </w:rPr>
  </w:style>
  <w:style w:type="paragraph" w:styleId="39">
    <w:name w:val="Balloon Text"/>
    <w:basedOn w:val="1"/>
    <w:link w:val="429"/>
    <w:qFormat/>
    <w:uiPriority w:val="0"/>
    <w:rPr>
      <w:rFonts w:ascii="Calibri" w:hAnsi="Calibri"/>
      <w:kern w:val="0"/>
      <w:sz w:val="18"/>
    </w:rPr>
  </w:style>
  <w:style w:type="paragraph" w:styleId="40">
    <w:name w:val="footer"/>
    <w:basedOn w:val="1"/>
    <w:link w:val="462"/>
    <w:qFormat/>
    <w:uiPriority w:val="0"/>
    <w:pPr>
      <w:tabs>
        <w:tab w:val="center" w:pos="4153"/>
        <w:tab w:val="right" w:pos="8306"/>
      </w:tabs>
      <w:snapToGrid w:val="0"/>
      <w:jc w:val="left"/>
    </w:pPr>
    <w:rPr>
      <w:rFonts w:ascii="Calibri" w:hAnsi="Calibri"/>
      <w:kern w:val="0"/>
      <w:sz w:val="18"/>
      <w:szCs w:val="18"/>
    </w:rPr>
  </w:style>
  <w:style w:type="paragraph" w:styleId="41">
    <w:name w:val="header"/>
    <w:basedOn w:val="1"/>
    <w:link w:val="361"/>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42">
    <w:name w:val="toc 1"/>
    <w:basedOn w:val="2"/>
    <w:next w:val="1"/>
    <w:qFormat/>
    <w:uiPriority w:val="0"/>
    <w:pPr>
      <w:spacing w:before="120" w:after="120"/>
      <w:jc w:val="left"/>
    </w:pPr>
    <w:rPr>
      <w:rFonts w:ascii="Calibri" w:hAnsi="Calibri" w:eastAsia="仿宋_GB2312"/>
      <w:b/>
      <w:caps/>
      <w:sz w:val="28"/>
    </w:rPr>
  </w:style>
  <w:style w:type="paragraph" w:styleId="43">
    <w:name w:val="List Continue 4"/>
    <w:basedOn w:val="1"/>
    <w:qFormat/>
    <w:uiPriority w:val="0"/>
    <w:pPr>
      <w:adjustRightInd w:val="0"/>
      <w:snapToGrid w:val="0"/>
      <w:spacing w:after="120" w:line="360" w:lineRule="auto"/>
      <w:ind w:left="1680" w:leftChars="800"/>
    </w:pPr>
    <w:rPr>
      <w:sz w:val="24"/>
    </w:rPr>
  </w:style>
  <w:style w:type="paragraph" w:styleId="44">
    <w:name w:val="toc 4"/>
    <w:basedOn w:val="1"/>
    <w:next w:val="1"/>
    <w:qFormat/>
    <w:uiPriority w:val="0"/>
    <w:pPr>
      <w:ind w:left="630"/>
      <w:jc w:val="left"/>
    </w:pPr>
    <w:rPr>
      <w:rFonts w:ascii="Calibri" w:hAnsi="Calibri"/>
      <w:sz w:val="18"/>
    </w:rPr>
  </w:style>
  <w:style w:type="paragraph" w:styleId="45">
    <w:name w:val="Subtitle"/>
    <w:basedOn w:val="1"/>
    <w:link w:val="446"/>
    <w:qFormat/>
    <w:uiPriority w:val="0"/>
    <w:pPr>
      <w:widowControl/>
      <w:jc w:val="center"/>
    </w:pPr>
    <w:rPr>
      <w:rFonts w:ascii="Calibri" w:hAnsi="Calibri"/>
      <w:kern w:val="0"/>
      <w:sz w:val="20"/>
      <w:szCs w:val="24"/>
      <w:u w:val="single"/>
      <w:lang w:eastAsia="en-US"/>
    </w:rPr>
  </w:style>
  <w:style w:type="paragraph" w:styleId="46">
    <w:name w:val="footnote text"/>
    <w:basedOn w:val="1"/>
    <w:link w:val="399"/>
    <w:qFormat/>
    <w:uiPriority w:val="0"/>
    <w:pPr>
      <w:snapToGrid w:val="0"/>
      <w:jc w:val="left"/>
    </w:pPr>
    <w:rPr>
      <w:rFonts w:ascii="Calibri" w:hAnsi="Calibri"/>
      <w:kern w:val="0"/>
      <w:sz w:val="18"/>
    </w:rPr>
  </w:style>
  <w:style w:type="paragraph" w:styleId="47">
    <w:name w:val="toc 6"/>
    <w:basedOn w:val="1"/>
    <w:next w:val="1"/>
    <w:qFormat/>
    <w:uiPriority w:val="0"/>
    <w:pPr>
      <w:ind w:left="1050"/>
      <w:jc w:val="left"/>
    </w:pPr>
    <w:rPr>
      <w:rFonts w:ascii="Calibri" w:hAnsi="Calibri"/>
      <w:sz w:val="18"/>
    </w:rPr>
  </w:style>
  <w:style w:type="paragraph" w:styleId="48">
    <w:name w:val="List 5"/>
    <w:basedOn w:val="1"/>
    <w:qFormat/>
    <w:uiPriority w:val="0"/>
    <w:pPr>
      <w:adjustRightInd w:val="0"/>
      <w:snapToGrid w:val="0"/>
      <w:spacing w:line="360" w:lineRule="auto"/>
      <w:ind w:left="100" w:leftChars="800" w:hanging="200" w:hangingChars="200"/>
    </w:pPr>
    <w:rPr>
      <w:sz w:val="24"/>
    </w:rPr>
  </w:style>
  <w:style w:type="paragraph" w:styleId="49">
    <w:name w:val="Body Text Indent 3"/>
    <w:basedOn w:val="1"/>
    <w:link w:val="347"/>
    <w:autoRedefine/>
    <w:qFormat/>
    <w:uiPriority w:val="0"/>
    <w:pPr>
      <w:spacing w:after="120"/>
      <w:ind w:left="420" w:leftChars="200"/>
    </w:pPr>
    <w:rPr>
      <w:rFonts w:ascii="Calibri" w:hAnsi="Calibri"/>
      <w:kern w:val="0"/>
      <w:sz w:val="16"/>
    </w:rPr>
  </w:style>
  <w:style w:type="paragraph" w:styleId="50">
    <w:name w:val="table of figures"/>
    <w:basedOn w:val="1"/>
    <w:next w:val="1"/>
    <w:qFormat/>
    <w:uiPriority w:val="0"/>
    <w:pPr>
      <w:tabs>
        <w:tab w:val="right" w:leader="dot" w:pos="8640"/>
      </w:tabs>
      <w:spacing w:line="360" w:lineRule="auto"/>
      <w:ind w:left="400" w:hanging="400"/>
    </w:pPr>
    <w:rPr>
      <w:sz w:val="24"/>
    </w:rPr>
  </w:style>
  <w:style w:type="paragraph" w:styleId="51">
    <w:name w:val="toc 2"/>
    <w:basedOn w:val="1"/>
    <w:next w:val="1"/>
    <w:qFormat/>
    <w:uiPriority w:val="39"/>
    <w:pPr>
      <w:tabs>
        <w:tab w:val="right" w:leader="dot" w:pos="8609"/>
      </w:tabs>
      <w:ind w:left="210"/>
      <w:jc w:val="distribute"/>
    </w:pPr>
    <w:rPr>
      <w:rFonts w:ascii="Calibri" w:hAnsi="Calibri" w:eastAsia="仿宋_GB2312"/>
      <w:smallCaps/>
    </w:rPr>
  </w:style>
  <w:style w:type="paragraph" w:styleId="52">
    <w:name w:val="toc 9"/>
    <w:basedOn w:val="1"/>
    <w:next w:val="1"/>
    <w:qFormat/>
    <w:uiPriority w:val="0"/>
    <w:pPr>
      <w:ind w:left="1680"/>
      <w:jc w:val="left"/>
    </w:pPr>
    <w:rPr>
      <w:rFonts w:ascii="Calibri" w:hAnsi="Calibri"/>
      <w:sz w:val="18"/>
    </w:rPr>
  </w:style>
  <w:style w:type="paragraph" w:styleId="53">
    <w:name w:val="Body Text 2"/>
    <w:basedOn w:val="1"/>
    <w:link w:val="387"/>
    <w:qFormat/>
    <w:uiPriority w:val="0"/>
    <w:rPr>
      <w:rFonts w:ascii="Calibri" w:hAnsi="Calibri"/>
      <w:i/>
      <w:kern w:val="0"/>
      <w:sz w:val="26"/>
    </w:rPr>
  </w:style>
  <w:style w:type="paragraph" w:styleId="54">
    <w:name w:val="List 4"/>
    <w:basedOn w:val="1"/>
    <w:qFormat/>
    <w:uiPriority w:val="0"/>
    <w:pPr>
      <w:adjustRightInd w:val="0"/>
      <w:snapToGrid w:val="0"/>
      <w:spacing w:line="360" w:lineRule="auto"/>
      <w:ind w:left="100" w:leftChars="600" w:hanging="200" w:hangingChars="200"/>
    </w:pPr>
    <w:rPr>
      <w:sz w:val="24"/>
    </w:rPr>
  </w:style>
  <w:style w:type="paragraph" w:styleId="55">
    <w:name w:val="List Continue 2"/>
    <w:basedOn w:val="1"/>
    <w:qFormat/>
    <w:uiPriority w:val="0"/>
    <w:pPr>
      <w:spacing w:after="120"/>
      <w:ind w:left="840" w:leftChars="400"/>
    </w:pPr>
    <w:rPr>
      <w:szCs w:val="24"/>
    </w:rPr>
  </w:style>
  <w:style w:type="paragraph" w:styleId="56">
    <w:name w:val="HTML Preformatted"/>
    <w:basedOn w:val="1"/>
    <w:link w:val="46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rPr>
  </w:style>
  <w:style w:type="paragraph" w:styleId="57">
    <w:name w:val="Normal (Web)"/>
    <w:basedOn w:val="1"/>
    <w:qFormat/>
    <w:uiPriority w:val="0"/>
    <w:pPr>
      <w:widowControl/>
      <w:spacing w:before="100" w:beforeAutospacing="1" w:after="100" w:afterAutospacing="1"/>
      <w:jc w:val="left"/>
    </w:pPr>
    <w:rPr>
      <w:rFonts w:ascii="_x000B__x000C_" w:hAnsi="_x000B__x000C_"/>
      <w:kern w:val="0"/>
      <w:sz w:val="24"/>
    </w:rPr>
  </w:style>
  <w:style w:type="paragraph" w:styleId="58">
    <w:name w:val="List Continue 3"/>
    <w:basedOn w:val="1"/>
    <w:qFormat/>
    <w:uiPriority w:val="0"/>
    <w:pPr>
      <w:adjustRightInd w:val="0"/>
      <w:snapToGrid w:val="0"/>
      <w:spacing w:after="120" w:line="360" w:lineRule="auto"/>
      <w:ind w:left="1260" w:leftChars="600"/>
    </w:pPr>
    <w:rPr>
      <w:sz w:val="24"/>
    </w:rPr>
  </w:style>
  <w:style w:type="paragraph" w:styleId="59">
    <w:name w:val="index 1"/>
    <w:basedOn w:val="1"/>
    <w:next w:val="1"/>
    <w:qFormat/>
    <w:uiPriority w:val="0"/>
    <w:pPr>
      <w:spacing w:line="220" w:lineRule="exact"/>
      <w:jc w:val="center"/>
    </w:pPr>
    <w:rPr>
      <w:rFonts w:ascii="仿宋_GB2312" w:eastAsia="仿宋_GB2312"/>
      <w:szCs w:val="21"/>
    </w:rPr>
  </w:style>
  <w:style w:type="paragraph" w:styleId="60">
    <w:name w:val="Title"/>
    <w:basedOn w:val="1"/>
    <w:next w:val="1"/>
    <w:link w:val="314"/>
    <w:qFormat/>
    <w:uiPriority w:val="0"/>
    <w:pPr>
      <w:widowControl/>
      <w:jc w:val="center"/>
    </w:pPr>
    <w:rPr>
      <w:rFonts w:ascii="Calibri" w:hAnsi="Calibri"/>
      <w:kern w:val="0"/>
      <w:sz w:val="20"/>
      <w:szCs w:val="24"/>
      <w:u w:val="single"/>
      <w:lang w:eastAsia="en-US"/>
    </w:rPr>
  </w:style>
  <w:style w:type="paragraph" w:styleId="61">
    <w:name w:val="annotation subject"/>
    <w:basedOn w:val="20"/>
    <w:next w:val="20"/>
    <w:link w:val="411"/>
    <w:qFormat/>
    <w:uiPriority w:val="0"/>
    <w:rPr>
      <w:rFonts w:ascii="Calibri" w:hAnsi="Calibri"/>
      <w:sz w:val="24"/>
    </w:rPr>
  </w:style>
  <w:style w:type="paragraph" w:styleId="62">
    <w:name w:val="Body Text First Indent"/>
    <w:basedOn w:val="23"/>
    <w:next w:val="63"/>
    <w:link w:val="296"/>
    <w:qFormat/>
    <w:uiPriority w:val="0"/>
    <w:pPr>
      <w:spacing w:line="360" w:lineRule="auto"/>
      <w:ind w:firstLine="420"/>
    </w:pPr>
    <w:rPr>
      <w:rFonts w:ascii="宋体" w:hAnsi="宋体"/>
      <w:sz w:val="24"/>
    </w:rPr>
  </w:style>
  <w:style w:type="paragraph" w:customStyle="1" w:styleId="63">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szCs w:val="20"/>
    </w:rPr>
  </w:style>
  <w:style w:type="paragraph" w:styleId="64">
    <w:name w:val="Body Text First Indent 2"/>
    <w:basedOn w:val="24"/>
    <w:link w:val="418"/>
    <w:qFormat/>
    <w:uiPriority w:val="0"/>
    <w:pPr>
      <w:spacing w:after="120" w:line="240" w:lineRule="auto"/>
      <w:ind w:left="420" w:leftChars="200" w:firstLine="420"/>
    </w:pPr>
    <w:rPr>
      <w:sz w:val="20"/>
      <w:szCs w:val="24"/>
    </w:rPr>
  </w:style>
  <w:style w:type="table" w:styleId="66">
    <w:name w:val="Table Grid"/>
    <w:basedOn w:val="6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68">
    <w:name w:val="Strong"/>
    <w:qFormat/>
    <w:uiPriority w:val="22"/>
    <w:rPr>
      <w:b/>
    </w:rPr>
  </w:style>
  <w:style w:type="character" w:styleId="69">
    <w:name w:val="endnote reference"/>
    <w:qFormat/>
    <w:uiPriority w:val="0"/>
    <w:rPr>
      <w:rFonts w:ascii="Calibri" w:hAnsi="Calibri" w:eastAsia="宋体" w:cs="Times New Roman"/>
      <w:vertAlign w:val="superscript"/>
    </w:rPr>
  </w:style>
  <w:style w:type="character" w:styleId="70">
    <w:name w:val="page number"/>
    <w:basedOn w:val="67"/>
    <w:qFormat/>
    <w:uiPriority w:val="0"/>
  </w:style>
  <w:style w:type="character" w:styleId="71">
    <w:name w:val="FollowedHyperlink"/>
    <w:basedOn w:val="67"/>
    <w:qFormat/>
    <w:uiPriority w:val="0"/>
    <w:rPr>
      <w:color w:val="296FBE"/>
      <w:u w:val="none"/>
    </w:rPr>
  </w:style>
  <w:style w:type="character" w:styleId="72">
    <w:name w:val="Emphasis"/>
    <w:qFormat/>
    <w:uiPriority w:val="0"/>
    <w:rPr>
      <w:i/>
      <w:iCs/>
    </w:rPr>
  </w:style>
  <w:style w:type="character" w:styleId="73">
    <w:name w:val="HTML Definition"/>
    <w:basedOn w:val="67"/>
    <w:qFormat/>
    <w:uiPriority w:val="99"/>
  </w:style>
  <w:style w:type="character" w:styleId="74">
    <w:name w:val="HTML Variable"/>
    <w:basedOn w:val="67"/>
    <w:qFormat/>
    <w:uiPriority w:val="99"/>
  </w:style>
  <w:style w:type="character" w:styleId="75">
    <w:name w:val="Hyperlink"/>
    <w:basedOn w:val="67"/>
    <w:qFormat/>
    <w:uiPriority w:val="99"/>
    <w:rPr>
      <w:color w:val="296FBE"/>
      <w:u w:val="none"/>
    </w:rPr>
  </w:style>
  <w:style w:type="character" w:styleId="76">
    <w:name w:val="HTML Code"/>
    <w:basedOn w:val="67"/>
    <w:qFormat/>
    <w:uiPriority w:val="99"/>
    <w:rPr>
      <w:rFonts w:hint="eastAsia" w:ascii="微软雅黑" w:hAnsi="微软雅黑" w:eastAsia="微软雅黑" w:cs="微软雅黑"/>
      <w:sz w:val="20"/>
    </w:rPr>
  </w:style>
  <w:style w:type="character" w:styleId="77">
    <w:name w:val="annotation reference"/>
    <w:qFormat/>
    <w:uiPriority w:val="0"/>
    <w:rPr>
      <w:sz w:val="21"/>
    </w:rPr>
  </w:style>
  <w:style w:type="character" w:styleId="78">
    <w:name w:val="HTML Cite"/>
    <w:qFormat/>
    <w:uiPriority w:val="0"/>
    <w:rPr>
      <w:color w:val="008000"/>
    </w:rPr>
  </w:style>
  <w:style w:type="character" w:styleId="79">
    <w:name w:val="footnote reference"/>
    <w:qFormat/>
    <w:uiPriority w:val="0"/>
    <w:rPr>
      <w:vertAlign w:val="superscript"/>
    </w:rPr>
  </w:style>
  <w:style w:type="paragraph" w:customStyle="1" w:styleId="80">
    <w:name w:val="索引 51"/>
    <w:basedOn w:val="1"/>
    <w:next w:val="1"/>
    <w:qFormat/>
    <w:uiPriority w:val="0"/>
    <w:pPr>
      <w:ind w:left="1680"/>
    </w:pPr>
  </w:style>
  <w:style w:type="paragraph" w:customStyle="1" w:styleId="81">
    <w:name w:val="内容标题"/>
    <w:basedOn w:val="18"/>
    <w:qFormat/>
    <w:uiPriority w:val="0"/>
    <w:rPr>
      <w:rFonts w:ascii="Tahoma" w:hAnsi="Tahoma"/>
      <w:kern w:val="2"/>
      <w:sz w:val="24"/>
    </w:rPr>
  </w:style>
  <w:style w:type="paragraph" w:customStyle="1" w:styleId="8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3">
    <w:name w:val="默认段落字体 Para Char Char Char Char Char Char Char"/>
    <w:basedOn w:val="1"/>
    <w:qFormat/>
    <w:uiPriority w:val="0"/>
    <w:rPr>
      <w:rFonts w:ascii="Tahoma" w:hAnsi="Tahoma"/>
      <w:sz w:val="24"/>
    </w:rPr>
  </w:style>
  <w:style w:type="paragraph" w:customStyle="1" w:styleId="84">
    <w:name w:val="首行缩进"/>
    <w:basedOn w:val="1"/>
    <w:qFormat/>
    <w:uiPriority w:val="0"/>
    <w:pPr>
      <w:numPr>
        <w:ilvl w:val="0"/>
        <w:numId w:val="2"/>
      </w:numPr>
      <w:tabs>
        <w:tab w:val="left" w:pos="540"/>
      </w:tabs>
      <w:spacing w:line="360" w:lineRule="auto"/>
    </w:pPr>
    <w:rPr>
      <w:rFonts w:eastAsia="仿宋_GB2312"/>
      <w:sz w:val="28"/>
    </w:rPr>
  </w:style>
  <w:style w:type="paragraph" w:customStyle="1" w:styleId="85">
    <w:name w:val="Char"/>
    <w:basedOn w:val="18"/>
    <w:qFormat/>
    <w:uiPriority w:val="0"/>
    <w:pPr>
      <w:spacing w:line="360" w:lineRule="auto"/>
      <w:ind w:firstLine="200" w:firstLineChars="200"/>
    </w:pPr>
    <w:rPr>
      <w:sz w:val="18"/>
    </w:rPr>
  </w:style>
  <w:style w:type="paragraph" w:customStyle="1" w:styleId="86">
    <w:name w:val="样式 首行缩进:  0.74 厘米"/>
    <w:basedOn w:val="1"/>
    <w:qFormat/>
    <w:uiPriority w:val="0"/>
    <w:pPr>
      <w:spacing w:line="360" w:lineRule="auto"/>
      <w:ind w:firstLine="420"/>
    </w:pPr>
    <w:rPr>
      <w:sz w:val="24"/>
    </w:rPr>
  </w:style>
  <w:style w:type="paragraph" w:customStyle="1" w:styleId="87">
    <w:name w:val="文字"/>
    <w:basedOn w:val="1"/>
    <w:link w:val="385"/>
    <w:qFormat/>
    <w:uiPriority w:val="0"/>
    <w:pPr>
      <w:tabs>
        <w:tab w:val="left" w:pos="8520"/>
      </w:tabs>
      <w:spacing w:line="312" w:lineRule="auto"/>
      <w:ind w:right="-210" w:firstLine="556"/>
    </w:pPr>
    <w:rPr>
      <w:rFonts w:ascii="宋体" w:hAnsi="Calibri"/>
      <w:sz w:val="28"/>
    </w:rPr>
  </w:style>
  <w:style w:type="paragraph" w:customStyle="1" w:styleId="88">
    <w:name w:val="flNote"/>
    <w:basedOn w:val="1"/>
    <w:qFormat/>
    <w:uiPriority w:val="0"/>
    <w:pPr>
      <w:adjustRightInd w:val="0"/>
      <w:spacing w:before="320" w:after="160" w:line="360" w:lineRule="atLeast"/>
      <w:jc w:val="center"/>
      <w:textAlignment w:val="baseline"/>
    </w:pPr>
    <w:rPr>
      <w:rFonts w:ascii="Arial" w:eastAsia="黑体"/>
      <w:kern w:val="0"/>
      <w:sz w:val="30"/>
    </w:rPr>
  </w:style>
  <w:style w:type="paragraph" w:customStyle="1" w:styleId="89">
    <w:name w:val="Char Char Char Char Char Char Char"/>
    <w:basedOn w:val="1"/>
    <w:qFormat/>
    <w:uiPriority w:val="0"/>
    <w:rPr>
      <w:szCs w:val="24"/>
    </w:rPr>
  </w:style>
  <w:style w:type="paragraph" w:customStyle="1" w:styleId="90">
    <w:name w:val="Char Char Char Char Char Char1 Char"/>
    <w:basedOn w:val="1"/>
    <w:qFormat/>
    <w:uiPriority w:val="0"/>
    <w:pPr>
      <w:widowControl/>
      <w:spacing w:after="160" w:line="240" w:lineRule="exact"/>
      <w:jc w:val="left"/>
    </w:pPr>
    <w:rPr>
      <w:rFonts w:ascii="Verdana" w:hAnsi="Verdana"/>
      <w:kern w:val="0"/>
      <w:lang w:eastAsia="en-US"/>
    </w:rPr>
  </w:style>
  <w:style w:type="paragraph" w:customStyle="1" w:styleId="91">
    <w:name w:val="默认段落字体 Para Char Char Char Char"/>
    <w:basedOn w:val="1"/>
    <w:qFormat/>
    <w:uiPriority w:val="0"/>
    <w:rPr>
      <w:szCs w:val="21"/>
    </w:rPr>
  </w:style>
  <w:style w:type="paragraph" w:customStyle="1" w:styleId="92">
    <w:name w:val="intel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3">
    <w:name w:val="表头文本"/>
    <w:qFormat/>
    <w:uiPriority w:val="0"/>
    <w:pPr>
      <w:jc w:val="center"/>
    </w:pPr>
    <w:rPr>
      <w:rFonts w:ascii="Arial" w:hAnsi="Arial" w:eastAsia="宋体" w:cs="Times New Roman"/>
      <w:b/>
      <w:sz w:val="21"/>
      <w:lang w:val="en-US" w:eastAsia="zh-CN" w:bidi="ar-SA"/>
    </w:rPr>
  </w:style>
  <w:style w:type="paragraph" w:customStyle="1" w:styleId="94">
    <w:name w:val="Char Char Char Char"/>
    <w:basedOn w:val="18"/>
    <w:qFormat/>
    <w:uiPriority w:val="0"/>
    <w:pPr>
      <w:spacing w:line="360" w:lineRule="auto"/>
      <w:ind w:firstLine="200" w:firstLineChars="200"/>
    </w:pPr>
  </w:style>
  <w:style w:type="paragraph" w:customStyle="1" w:styleId="95">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rPr>
  </w:style>
  <w:style w:type="paragraph" w:customStyle="1" w:styleId="96">
    <w:name w:val="Char7"/>
    <w:basedOn w:val="1"/>
    <w:qFormat/>
    <w:uiPriority w:val="0"/>
    <w:pPr>
      <w:widowControl/>
      <w:spacing w:after="160" w:line="240" w:lineRule="exact"/>
      <w:jc w:val="left"/>
    </w:pPr>
  </w:style>
  <w:style w:type="paragraph" w:customStyle="1" w:styleId="97">
    <w:name w:val="bt"/>
    <w:basedOn w:val="1"/>
    <w:next w:val="23"/>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98">
    <w:name w:val="简单回函地址"/>
    <w:basedOn w:val="1"/>
    <w:qFormat/>
    <w:uiPriority w:val="0"/>
    <w:pPr>
      <w:adjustRightInd w:val="0"/>
      <w:snapToGrid w:val="0"/>
      <w:spacing w:line="360" w:lineRule="auto"/>
    </w:pPr>
    <w:rPr>
      <w:sz w:val="24"/>
    </w:rPr>
  </w:style>
  <w:style w:type="paragraph" w:customStyle="1" w:styleId="99">
    <w:name w:val="Char2 Char Char Char Char Char Char"/>
    <w:basedOn w:val="1"/>
    <w:qFormat/>
    <w:uiPriority w:val="0"/>
    <w:rPr>
      <w:rFonts w:ascii="仿宋_GB2312"/>
      <w:b/>
      <w:sz w:val="30"/>
    </w:rPr>
  </w:style>
  <w:style w:type="paragraph" w:customStyle="1" w:styleId="100">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101">
    <w:name w:val="CM95"/>
    <w:basedOn w:val="1"/>
    <w:next w:val="1"/>
    <w:qFormat/>
    <w:uiPriority w:val="0"/>
    <w:pPr>
      <w:autoSpaceDE w:val="0"/>
      <w:autoSpaceDN w:val="0"/>
      <w:adjustRightInd w:val="0"/>
      <w:spacing w:after="115"/>
      <w:jc w:val="left"/>
    </w:pPr>
    <w:rPr>
      <w:rFonts w:ascii="宋体"/>
      <w:kern w:val="0"/>
      <w:sz w:val="24"/>
      <w:szCs w:val="24"/>
    </w:rPr>
  </w:style>
  <w:style w:type="paragraph" w:customStyle="1" w:styleId="102">
    <w:name w:val="二级列表"/>
    <w:basedOn w:val="103"/>
    <w:next w:val="103"/>
    <w:qFormat/>
    <w:uiPriority w:val="0"/>
    <w:pPr>
      <w:tabs>
        <w:tab w:val="left" w:pos="2120"/>
      </w:tabs>
      <w:ind w:firstLine="0" w:firstLineChars="0"/>
    </w:pPr>
    <w:rPr>
      <w:b/>
    </w:rPr>
  </w:style>
  <w:style w:type="paragraph" w:customStyle="1" w:styleId="103">
    <w:name w:val="段落正文"/>
    <w:basedOn w:val="1"/>
    <w:qFormat/>
    <w:uiPriority w:val="0"/>
    <w:pPr>
      <w:spacing w:before="156" w:beforeLines="50" w:line="360" w:lineRule="auto"/>
      <w:ind w:firstLine="200" w:firstLineChars="200"/>
    </w:pPr>
    <w:rPr>
      <w:spacing w:val="2"/>
      <w:sz w:val="24"/>
    </w:rPr>
  </w:style>
  <w:style w:type="paragraph" w:customStyle="1" w:styleId="104">
    <w:name w:val="Char Char Char Char1"/>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105">
    <w:name w:val="标题5"/>
    <w:basedOn w:val="4"/>
    <w:link w:val="407"/>
    <w:qFormat/>
    <w:uiPriority w:val="0"/>
    <w:pPr>
      <w:keepNext/>
      <w:keepLines/>
      <w:autoSpaceDE/>
      <w:autoSpaceDN/>
      <w:adjustRightInd/>
      <w:spacing w:before="260" w:after="260" w:line="413" w:lineRule="auto"/>
      <w:jc w:val="both"/>
    </w:pPr>
    <w:rPr>
      <w:rFonts w:ascii="Arial" w:hAnsi="Arial" w:eastAsia="宋体"/>
      <w:bCs/>
      <w:szCs w:val="32"/>
    </w:rPr>
  </w:style>
  <w:style w:type="paragraph" w:customStyle="1" w:styleId="106">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107">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108">
    <w:name w:val="Style Heading 3h3Heading 3 - oldLevel 3 HeadH3level_3PIM 3se..."/>
    <w:basedOn w:val="4"/>
    <w:qFormat/>
    <w:uiPriority w:val="0"/>
    <w:pPr>
      <w:keepNext/>
      <w:keepLines/>
      <w:numPr>
        <w:ilvl w:val="2"/>
        <w:numId w:val="3"/>
      </w:numPr>
      <w:tabs>
        <w:tab w:val="left" w:pos="709"/>
      </w:tabs>
      <w:autoSpaceDE/>
      <w:autoSpaceDN/>
      <w:adjustRightInd/>
      <w:spacing w:before="260" w:after="260" w:line="413" w:lineRule="auto"/>
      <w:jc w:val="both"/>
    </w:pPr>
    <w:rPr>
      <w:rFonts w:ascii="Times New Roman" w:eastAsia="宋体"/>
      <w:kern w:val="2"/>
      <w:sz w:val="32"/>
    </w:rPr>
  </w:style>
  <w:style w:type="paragraph" w:customStyle="1" w:styleId="10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0">
    <w:name w:val="表格内容"/>
    <w:basedOn w:val="1"/>
    <w:qFormat/>
    <w:uiPriority w:val="0"/>
    <w:pPr>
      <w:suppressLineNumbers/>
      <w:suppressAutoHyphens/>
    </w:pPr>
    <w:rPr>
      <w:rFonts w:ascii="Calibri" w:hAnsi="Calibri"/>
      <w:szCs w:val="24"/>
    </w:rPr>
  </w:style>
  <w:style w:type="paragraph" w:customStyle="1" w:styleId="111">
    <w:name w:val="样式1xz"/>
    <w:basedOn w:val="1"/>
    <w:qFormat/>
    <w:uiPriority w:val="0"/>
    <w:pPr>
      <w:tabs>
        <w:tab w:val="left" w:pos="1050"/>
        <w:tab w:val="right" w:leader="dot" w:pos="8296"/>
      </w:tabs>
    </w:pPr>
    <w:rPr>
      <w:caps/>
      <w:spacing w:val="20"/>
      <w:sz w:val="24"/>
    </w:rPr>
  </w:style>
  <w:style w:type="paragraph" w:customStyle="1" w:styleId="112">
    <w:name w:val="_"/>
    <w:basedOn w:val="1"/>
    <w:qFormat/>
    <w:uiPriority w:val="0"/>
    <w:pPr>
      <w:adjustRightInd w:val="0"/>
      <w:spacing w:line="360" w:lineRule="auto"/>
      <w:ind w:left="480" w:firstLine="200" w:firstLineChars="200"/>
      <w:textAlignment w:val="baseline"/>
    </w:pPr>
    <w:rPr>
      <w:kern w:val="0"/>
      <w:sz w:val="24"/>
    </w:rPr>
  </w:style>
  <w:style w:type="paragraph" w:customStyle="1" w:styleId="113">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14">
    <w:name w:val="Title - Revision"/>
    <w:basedOn w:val="60"/>
    <w:qFormat/>
    <w:uiPriority w:val="0"/>
    <w:pPr>
      <w:spacing w:before="720" w:after="240" w:line="360" w:lineRule="auto"/>
    </w:pPr>
    <w:rPr>
      <w:rFonts w:ascii="Arial" w:hAnsi="Arial"/>
      <w:b/>
      <w:smallCaps/>
      <w:kern w:val="28"/>
      <w:sz w:val="36"/>
      <w:szCs w:val="20"/>
      <w:u w:val="none"/>
    </w:rPr>
  </w:style>
  <w:style w:type="paragraph" w:customStyle="1" w:styleId="115">
    <w:name w:val="Title - Date"/>
    <w:basedOn w:val="60"/>
    <w:next w:val="1"/>
    <w:qFormat/>
    <w:uiPriority w:val="0"/>
    <w:pPr>
      <w:spacing w:before="240" w:after="720" w:line="360" w:lineRule="auto"/>
    </w:pPr>
    <w:rPr>
      <w:rFonts w:ascii="Arial" w:hAnsi="Arial"/>
      <w:b/>
      <w:smallCaps/>
      <w:kern w:val="28"/>
      <w:sz w:val="28"/>
      <w:szCs w:val="20"/>
      <w:u w:val="none"/>
    </w:rPr>
  </w:style>
  <w:style w:type="paragraph" w:customStyle="1" w:styleId="116">
    <w:name w:val="样式 仿宋_GB2312 首行缩进:  2 字符"/>
    <w:basedOn w:val="1"/>
    <w:qFormat/>
    <w:uiPriority w:val="0"/>
    <w:pPr>
      <w:spacing w:line="600" w:lineRule="exact"/>
      <w:ind w:firstLine="420" w:firstLineChars="150"/>
      <w:jc w:val="left"/>
    </w:pPr>
    <w:rPr>
      <w:rFonts w:ascii="仿宋_GB2312" w:hAnsi="Arial" w:eastAsia="仿宋_GB2312"/>
      <w:color w:val="000000"/>
      <w:kern w:val="0"/>
      <w:sz w:val="28"/>
      <w:lang w:val="zh-CN"/>
    </w:rPr>
  </w:style>
  <w:style w:type="paragraph" w:customStyle="1" w:styleId="11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8">
    <w:name w:val="样式 标题 3 + (中文) 黑体 小四 非加粗 段前: 7.8 磅 段后: 0 磅 行距: 固定值 20 磅"/>
    <w:basedOn w:val="4"/>
    <w:next w:val="1"/>
    <w:qFormat/>
    <w:uiPriority w:val="0"/>
    <w:pPr>
      <w:keepNext/>
      <w:keepLines/>
      <w:autoSpaceDE/>
      <w:autoSpaceDN/>
      <w:adjustRightInd/>
      <w:spacing w:before="0" w:line="400" w:lineRule="exact"/>
      <w:jc w:val="both"/>
    </w:pPr>
    <w:rPr>
      <w:rFonts w:ascii="Times New Roman" w:eastAsia="黑体" w:cs="宋体"/>
      <w:b w:val="0"/>
      <w:kern w:val="2"/>
    </w:rPr>
  </w:style>
  <w:style w:type="paragraph" w:customStyle="1" w:styleId="119">
    <w:name w:val="关键词"/>
    <w:basedOn w:val="1"/>
    <w:next w:val="1"/>
    <w:qFormat/>
    <w:uiPriority w:val="0"/>
    <w:pPr>
      <w:spacing w:line="360" w:lineRule="auto"/>
    </w:pPr>
    <w:rPr>
      <w:rFonts w:eastAsia="黑体"/>
      <w:sz w:val="20"/>
    </w:rPr>
  </w:style>
  <w:style w:type="paragraph" w:customStyle="1" w:styleId="120">
    <w:name w:val="_Style 116"/>
    <w:basedOn w:val="2"/>
    <w:next w:val="1"/>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121">
    <w:name w:val="样式 标题 1 + (西文) 宋体 非加粗 黑色 两端对齐 左侧:  0 厘米 首行缩进:  0.89 厘米"/>
    <w:basedOn w:val="2"/>
    <w:qFormat/>
    <w:uiPriority w:val="0"/>
    <w:pPr>
      <w:keepNext/>
      <w:tabs>
        <w:tab w:val="left" w:pos="1140"/>
      </w:tabs>
      <w:autoSpaceDE/>
      <w:autoSpaceDN/>
      <w:ind w:left="1140" w:hanging="720"/>
    </w:pPr>
    <w:rPr>
      <w:rFonts w:ascii="宋体" w:hAnsi="宋体"/>
      <w:b/>
      <w:color w:val="000000"/>
      <w:sz w:val="30"/>
      <w:szCs w:val="30"/>
    </w:rPr>
  </w:style>
  <w:style w:type="paragraph" w:customStyle="1" w:styleId="122">
    <w:name w:val="一级条标题"/>
    <w:basedOn w:val="123"/>
    <w:next w:val="82"/>
    <w:qFormat/>
    <w:uiPriority w:val="0"/>
    <w:pPr>
      <w:tabs>
        <w:tab w:val="left" w:pos="1200"/>
      </w:tabs>
      <w:spacing w:before="0" w:after="0"/>
      <w:ind w:left="525" w:firstLine="0"/>
      <w:outlineLvl w:val="2"/>
    </w:pPr>
    <w:rPr>
      <w:sz w:val="21"/>
    </w:rPr>
  </w:style>
  <w:style w:type="paragraph" w:customStyle="1" w:styleId="123">
    <w:name w:val="章标题"/>
    <w:next w:val="1"/>
    <w:qFormat/>
    <w:uiPriority w:val="0"/>
    <w:pPr>
      <w:tabs>
        <w:tab w:val="left" w:pos="1200"/>
      </w:tabs>
      <w:spacing w:before="156" w:beforeLines="50" w:after="156" w:afterLines="50"/>
      <w:ind w:hanging="360"/>
      <w:jc w:val="both"/>
      <w:outlineLvl w:val="1"/>
    </w:pPr>
    <w:rPr>
      <w:rFonts w:ascii="黑体" w:hAnsi="Times New Roman" w:eastAsia="黑体" w:cs="Times New Roman"/>
      <w:sz w:val="24"/>
      <w:lang w:val="en-US" w:eastAsia="zh-CN" w:bidi="ar-SA"/>
    </w:rPr>
  </w:style>
  <w:style w:type="paragraph" w:customStyle="1" w:styleId="124">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25">
    <w:name w:val="Char Char1 Char"/>
    <w:basedOn w:val="1"/>
    <w:qFormat/>
    <w:uiPriority w:val="0"/>
    <w:rPr>
      <w:rFonts w:ascii="Tahoma" w:hAnsi="Tahoma"/>
      <w:sz w:val="24"/>
      <w:szCs w:val="24"/>
    </w:rPr>
  </w:style>
  <w:style w:type="paragraph" w:customStyle="1" w:styleId="12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7">
    <w:name w:val="Intense Quote"/>
    <w:basedOn w:val="1"/>
    <w:next w:val="1"/>
    <w:link w:val="463"/>
    <w:qFormat/>
    <w:uiPriority w:val="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编号正文"/>
    <w:basedOn w:val="113"/>
    <w:qFormat/>
    <w:uiPriority w:val="0"/>
    <w:pPr>
      <w:snapToGrid/>
      <w:spacing w:line="360" w:lineRule="auto"/>
      <w:ind w:left="1407" w:hanging="1047"/>
      <w:jc w:val="left"/>
    </w:pPr>
    <w:rPr>
      <w:rFonts w:eastAsia="仿宋_GB2312"/>
    </w:rPr>
  </w:style>
  <w:style w:type="paragraph" w:customStyle="1" w:styleId="129">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30">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31">
    <w:name w:val="表号"/>
    <w:basedOn w:val="1"/>
    <w:qFormat/>
    <w:uiPriority w:val="0"/>
    <w:pPr>
      <w:numPr>
        <w:ilvl w:val="0"/>
        <w:numId w:val="4"/>
      </w:numPr>
      <w:tabs>
        <w:tab w:val="left" w:pos="648"/>
      </w:tabs>
      <w:autoSpaceDE w:val="0"/>
      <w:autoSpaceDN w:val="0"/>
      <w:adjustRightInd w:val="0"/>
      <w:spacing w:before="210" w:after="210"/>
      <w:ind w:hanging="137"/>
      <w:jc w:val="center"/>
    </w:pPr>
    <w:rPr>
      <w:kern w:val="0"/>
      <w:lang w:eastAsia="en-US"/>
    </w:rPr>
  </w:style>
  <w:style w:type="paragraph" w:customStyle="1" w:styleId="132">
    <w:name w:val="Char Char Char Char Char Char Char Char Char Char Char Char Char Char Char Char"/>
    <w:basedOn w:val="18"/>
    <w:qFormat/>
    <w:uiPriority w:val="0"/>
    <w:pPr>
      <w:spacing w:line="360" w:lineRule="auto"/>
      <w:ind w:firstLine="200" w:firstLineChars="200"/>
    </w:pPr>
    <w:rPr>
      <w:szCs w:val="24"/>
      <w:shd w:val="clear" w:color="auto" w:fill="000080"/>
    </w:rPr>
  </w:style>
  <w:style w:type="paragraph" w:customStyle="1" w:styleId="133">
    <w:name w:val="Char Char Char Char Char Char Char Char Char Char Char Char Char Char Char Char1"/>
    <w:basedOn w:val="1"/>
    <w:qFormat/>
    <w:uiPriority w:val="0"/>
    <w:pPr>
      <w:tabs>
        <w:tab w:val="left" w:pos="360"/>
      </w:tabs>
    </w:pPr>
    <w:rPr>
      <w:sz w:val="24"/>
    </w:rPr>
  </w:style>
  <w:style w:type="paragraph" w:customStyle="1" w:styleId="134">
    <w:name w:val="正文小标题"/>
    <w:basedOn w:val="1"/>
    <w:qFormat/>
    <w:uiPriority w:val="0"/>
    <w:pPr>
      <w:tabs>
        <w:tab w:val="left" w:pos="1140"/>
      </w:tabs>
      <w:overflowPunct w:val="0"/>
      <w:autoSpaceDE w:val="0"/>
      <w:autoSpaceDN w:val="0"/>
      <w:adjustRightInd w:val="0"/>
      <w:spacing w:line="360" w:lineRule="auto"/>
      <w:ind w:left="1140" w:hanging="720"/>
    </w:pPr>
    <w:rPr>
      <w:rFonts w:ascii="仿宋_GB2312" w:hAnsi="Arial"/>
      <w:kern w:val="0"/>
      <w:sz w:val="24"/>
    </w:rPr>
  </w:style>
  <w:style w:type="paragraph" w:customStyle="1" w:styleId="135">
    <w:name w:val="正文文本缩进 21"/>
    <w:basedOn w:val="1"/>
    <w:qFormat/>
    <w:uiPriority w:val="0"/>
    <w:pPr>
      <w:adjustRightInd w:val="0"/>
      <w:spacing w:before="120"/>
      <w:ind w:firstLine="420"/>
      <w:textAlignment w:val="baseline"/>
    </w:pPr>
    <w:rPr>
      <w:sz w:val="24"/>
    </w:rPr>
  </w:style>
  <w:style w:type="paragraph" w:customStyle="1" w:styleId="136">
    <w:name w:val="g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7">
    <w:name w:val="附录2"/>
    <w:basedOn w:val="1"/>
    <w:next w:val="1"/>
    <w:qFormat/>
    <w:uiPriority w:val="0"/>
    <w:pPr>
      <w:tabs>
        <w:tab w:val="left" w:pos="420"/>
        <w:tab w:val="left" w:pos="624"/>
      </w:tabs>
      <w:ind w:left="420" w:hanging="420"/>
      <w:outlineLvl w:val="1"/>
    </w:pPr>
    <w:rPr>
      <w:rFonts w:ascii="黑体" w:hAnsi="黑体" w:eastAsia="黑体"/>
      <w:b/>
      <w:sz w:val="32"/>
    </w:rPr>
  </w:style>
  <w:style w:type="paragraph" w:customStyle="1" w:styleId="138">
    <w:name w:val="样式 样式 正文首行缩进 2 + 左  0 字符 + 首行缩进:  2.57 字符"/>
    <w:basedOn w:val="1"/>
    <w:next w:val="1"/>
    <w:qFormat/>
    <w:uiPriority w:val="0"/>
    <w:pPr>
      <w:adjustRightInd w:val="0"/>
      <w:snapToGrid w:val="0"/>
      <w:spacing w:after="120"/>
      <w:ind w:firstLine="540" w:firstLineChars="257"/>
    </w:pPr>
  </w:style>
  <w:style w:type="paragraph" w:customStyle="1" w:styleId="139">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40">
    <w:name w:val="Char Char30 Char Char Char Char"/>
    <w:basedOn w:val="1"/>
    <w:qFormat/>
    <w:uiPriority w:val="0"/>
    <w:rPr>
      <w:szCs w:val="24"/>
    </w:rPr>
  </w:style>
  <w:style w:type="paragraph" w:customStyle="1" w:styleId="141">
    <w:name w:val="自定样式1"/>
    <w:basedOn w:val="1"/>
    <w:qFormat/>
    <w:uiPriority w:val="0"/>
    <w:pPr>
      <w:suppressAutoHyphens/>
      <w:jc w:val="center"/>
    </w:pPr>
    <w:rPr>
      <w:rFonts w:ascii="宋体" w:hAnsi="宋体"/>
      <w:color w:val="000000"/>
      <w:sz w:val="18"/>
      <w:szCs w:val="24"/>
    </w:rPr>
  </w:style>
  <w:style w:type="paragraph" w:customStyle="1" w:styleId="142">
    <w:name w:val="È±Ê¡ÎÄ±¾"/>
    <w:basedOn w:val="1"/>
    <w:qFormat/>
    <w:uiPriority w:val="0"/>
    <w:pPr>
      <w:widowControl/>
      <w:overflowPunct w:val="0"/>
      <w:autoSpaceDE w:val="0"/>
      <w:autoSpaceDN w:val="0"/>
      <w:adjustRightInd w:val="0"/>
      <w:jc w:val="left"/>
      <w:textAlignment w:val="baseline"/>
    </w:pPr>
    <w:rPr>
      <w:kern w:val="0"/>
      <w:sz w:val="24"/>
    </w:rPr>
  </w:style>
  <w:style w:type="paragraph" w:customStyle="1" w:styleId="143">
    <w:name w:val="style1"/>
    <w:basedOn w:val="1"/>
    <w:qFormat/>
    <w:uiPriority w:val="0"/>
    <w:pPr>
      <w:widowControl/>
      <w:spacing w:before="100" w:beforeAutospacing="1" w:after="100" w:afterAutospacing="1"/>
      <w:jc w:val="left"/>
    </w:pPr>
    <w:rPr>
      <w:rFonts w:ascii="宋体" w:hAnsi="宋体"/>
      <w:kern w:val="0"/>
    </w:rPr>
  </w:style>
  <w:style w:type="paragraph" w:customStyle="1" w:styleId="144">
    <w:name w:val="样式 宋体 五号 两端对齐 行距: 单倍行距"/>
    <w:basedOn w:val="1"/>
    <w:qFormat/>
    <w:uiPriority w:val="0"/>
    <w:pPr>
      <w:adjustRightInd w:val="0"/>
      <w:textAlignment w:val="baseline"/>
    </w:pPr>
    <w:rPr>
      <w:rFonts w:ascii="宋体" w:hAnsi="宋体"/>
      <w:kern w:val="0"/>
    </w:rPr>
  </w:style>
  <w:style w:type="paragraph" w:customStyle="1" w:styleId="145">
    <w:name w:val="Char Char14 Char Char"/>
    <w:basedOn w:val="1"/>
    <w:qFormat/>
    <w:uiPriority w:val="0"/>
    <w:rPr>
      <w:szCs w:val="24"/>
    </w:rPr>
  </w:style>
  <w:style w:type="paragraph" w:customStyle="1" w:styleId="146">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147">
    <w:name w:val="WW-表格标题"/>
    <w:basedOn w:val="148"/>
    <w:qFormat/>
    <w:uiPriority w:val="0"/>
  </w:style>
  <w:style w:type="paragraph" w:customStyle="1" w:styleId="148">
    <w:name w:val="WW-表格内容"/>
    <w:basedOn w:val="1"/>
    <w:qFormat/>
    <w:uiPriority w:val="0"/>
    <w:pPr>
      <w:suppressLineNumbers/>
      <w:suppressAutoHyphens/>
    </w:pPr>
    <w:rPr>
      <w:rFonts w:ascii="Calibri" w:hAnsi="Calibri"/>
      <w:szCs w:val="24"/>
    </w:rPr>
  </w:style>
  <w:style w:type="paragraph" w:customStyle="1" w:styleId="149">
    <w:name w:val="Char1 Char Char Char"/>
    <w:basedOn w:val="1"/>
    <w:qFormat/>
    <w:uiPriority w:val="0"/>
    <w:rPr>
      <w:rFonts w:ascii="Tahoma" w:hAnsi="Tahoma"/>
      <w:sz w:val="24"/>
    </w:rPr>
  </w:style>
  <w:style w:type="paragraph" w:customStyle="1" w:styleId="150">
    <w:name w:val="样式1"/>
    <w:basedOn w:val="2"/>
    <w:qFormat/>
    <w:uiPriority w:val="0"/>
    <w:pPr>
      <w:keepNext/>
      <w:keepLines/>
      <w:snapToGrid/>
      <w:spacing w:before="340" w:after="330" w:line="340" w:lineRule="exact"/>
      <w:ind w:left="0" w:right="-20" w:firstLine="0"/>
    </w:pPr>
    <w:rPr>
      <w:rFonts w:ascii="宋体" w:hAnsi="宋体" w:eastAsia="仿宋_GB2312"/>
      <w:b/>
      <w:bCs/>
      <w:sz w:val="32"/>
      <w:szCs w:val="32"/>
    </w:rPr>
  </w:style>
  <w:style w:type="paragraph" w:customStyle="1" w:styleId="151">
    <w:name w:val="首行缩进 1"/>
    <w:basedOn w:val="1"/>
    <w:qFormat/>
    <w:uiPriority w:val="0"/>
    <w:pPr>
      <w:spacing w:after="120" w:line="360" w:lineRule="auto"/>
      <w:ind w:firstLine="200" w:firstLineChars="200"/>
    </w:pPr>
    <w:rPr>
      <w:sz w:val="24"/>
    </w:rPr>
  </w:style>
  <w:style w:type="paragraph" w:customStyle="1" w:styleId="152">
    <w:name w:val="表头样式"/>
    <w:basedOn w:val="1"/>
    <w:qFormat/>
    <w:uiPriority w:val="0"/>
    <w:pPr>
      <w:autoSpaceDE w:val="0"/>
      <w:autoSpaceDN w:val="0"/>
      <w:adjustRightInd w:val="0"/>
      <w:spacing w:line="360" w:lineRule="auto"/>
      <w:jc w:val="left"/>
    </w:pPr>
    <w:rPr>
      <w:b/>
      <w:kern w:val="0"/>
    </w:rPr>
  </w:style>
  <w:style w:type="paragraph" w:customStyle="1" w:styleId="153">
    <w:name w:val="List Paragraph"/>
    <w:basedOn w:val="1"/>
    <w:qFormat/>
    <w:uiPriority w:val="0"/>
    <w:pPr>
      <w:ind w:firstLine="420" w:firstLineChars="200"/>
    </w:pPr>
    <w:rPr>
      <w:sz w:val="28"/>
    </w:rPr>
  </w:style>
  <w:style w:type="paragraph" w:customStyle="1" w:styleId="154">
    <w:name w:val="Char Char Char1 Char"/>
    <w:basedOn w:val="1"/>
    <w:qFormat/>
    <w:uiPriority w:val="0"/>
    <w:rPr>
      <w:rFonts w:ascii="Calibri" w:hAnsi="Calibri"/>
      <w:szCs w:val="24"/>
    </w:rPr>
  </w:style>
  <w:style w:type="paragraph" w:customStyle="1" w:styleId="155">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56">
    <w:name w:val="Char Char Char Char Char2 Char"/>
    <w:basedOn w:val="1"/>
    <w:qFormat/>
    <w:uiPriority w:val="0"/>
    <w:pPr>
      <w:adjustRightInd w:val="0"/>
      <w:snapToGrid w:val="0"/>
      <w:spacing w:line="360" w:lineRule="auto"/>
      <w:ind w:firstLine="200" w:firstLineChars="200"/>
    </w:pPr>
  </w:style>
  <w:style w:type="paragraph" w:customStyle="1" w:styleId="157">
    <w:name w:val="样式 标题 1 + 黑体 三号 非加粗 居中 段前: 6 磅 段后: 6 磅 行距: 固定值 20 磅"/>
    <w:basedOn w:val="2"/>
    <w:qFormat/>
    <w:uiPriority w:val="0"/>
    <w:pPr>
      <w:keepNext/>
      <w:keepLines/>
      <w:autoSpaceDE/>
      <w:autoSpaceDN/>
      <w:adjustRightInd/>
      <w:snapToGrid/>
      <w:spacing w:before="120" w:after="120" w:line="400" w:lineRule="exact"/>
      <w:ind w:left="0" w:firstLine="0"/>
    </w:pPr>
    <w:rPr>
      <w:rFonts w:ascii="黑体" w:hAnsi="黑体" w:cs="宋体"/>
      <w:kern w:val="44"/>
      <w:sz w:val="32"/>
    </w:rPr>
  </w:style>
  <w:style w:type="paragraph" w:customStyle="1" w:styleId="158">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59">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60">
    <w:name w:val="样式2"/>
    <w:basedOn w:val="3"/>
    <w:autoRedefine/>
    <w:qFormat/>
    <w:uiPriority w:val="0"/>
    <w:pPr>
      <w:keepNext/>
      <w:keepLines/>
      <w:snapToGrid/>
      <w:spacing w:before="260" w:after="260" w:line="300" w:lineRule="exact"/>
      <w:ind w:left="220" w:right="-20"/>
      <w:jc w:val="center"/>
    </w:pPr>
    <w:rPr>
      <w:rFonts w:ascii="宋体" w:hAnsi="宋体"/>
      <w:bCs/>
      <w:spacing w:val="0"/>
      <w:szCs w:val="28"/>
    </w:rPr>
  </w:style>
  <w:style w:type="paragraph" w:customStyle="1" w:styleId="161">
    <w:name w:val="文本框样式1"/>
    <w:basedOn w:val="1"/>
    <w:qFormat/>
    <w:uiPriority w:val="0"/>
    <w:pPr>
      <w:adjustRightInd w:val="0"/>
      <w:snapToGrid w:val="0"/>
      <w:spacing w:before="60" w:line="180" w:lineRule="exact"/>
      <w:jc w:val="center"/>
    </w:pPr>
  </w:style>
  <w:style w:type="paragraph" w:customStyle="1" w:styleId="162">
    <w:name w:val="二级条标题"/>
    <w:basedOn w:val="122"/>
    <w:next w:val="82"/>
    <w:qFormat/>
    <w:uiPriority w:val="0"/>
    <w:pPr>
      <w:ind w:left="840"/>
      <w:outlineLvl w:val="3"/>
    </w:pPr>
  </w:style>
  <w:style w:type="paragraph" w:customStyle="1" w:styleId="163">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64">
    <w:name w:val="标准正文"/>
    <w:basedOn w:val="24"/>
    <w:qFormat/>
    <w:uiPriority w:val="0"/>
    <w:pPr>
      <w:spacing w:before="60" w:after="60"/>
      <w:ind w:firstLine="482" w:firstLineChars="0"/>
    </w:pPr>
    <w:rPr>
      <w:rFonts w:ascii="Arial" w:hAnsi="Arial" w:eastAsia="宋体"/>
      <w:color w:val="auto"/>
      <w:kern w:val="2"/>
      <w:sz w:val="24"/>
    </w:rPr>
  </w:style>
  <w:style w:type="paragraph" w:customStyle="1" w:styleId="165">
    <w:name w:val="标题2"/>
    <w:basedOn w:val="3"/>
    <w:qFormat/>
    <w:uiPriority w:val="0"/>
    <w:pPr>
      <w:autoSpaceDE/>
      <w:autoSpaceDN/>
      <w:ind w:firstLine="574" w:firstLineChars="196"/>
      <w:jc w:val="both"/>
      <w:outlineLvl w:val="9"/>
    </w:pPr>
    <w:rPr>
      <w:rFonts w:ascii="宋体" w:hAnsi="宋体" w:eastAsia="宋体"/>
      <w:spacing w:val="6"/>
      <w:w w:val="100"/>
      <w:kern w:val="2"/>
      <w:u w:val="single"/>
    </w:rPr>
  </w:style>
  <w:style w:type="paragraph" w:customStyle="1" w:styleId="166">
    <w:name w:val="Char11"/>
    <w:basedOn w:val="1"/>
    <w:qFormat/>
    <w:uiPriority w:val="0"/>
    <w:pPr>
      <w:spacing w:beforeLines="50"/>
      <w:ind w:firstLine="200" w:firstLineChars="200"/>
    </w:pPr>
    <w:rPr>
      <w:rFonts w:ascii="宋体" w:hAnsi="宋体" w:cs="Courier New"/>
      <w:spacing w:val="-2"/>
      <w:sz w:val="22"/>
      <w:szCs w:val="32"/>
    </w:rPr>
  </w:style>
  <w:style w:type="paragraph" w:customStyle="1" w:styleId="167">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68">
    <w:name w:val="1.正文"/>
    <w:basedOn w:val="1"/>
    <w:qFormat/>
    <w:uiPriority w:val="0"/>
    <w:pPr>
      <w:spacing w:line="360" w:lineRule="auto"/>
      <w:ind w:left="540" w:leftChars="225" w:firstLine="540" w:firstLineChars="225"/>
    </w:pPr>
    <w:rPr>
      <w:sz w:val="24"/>
    </w:rPr>
  </w:style>
  <w:style w:type="paragraph" w:customStyle="1" w:styleId="169">
    <w:name w:val="_Style 165"/>
    <w:qFormat/>
    <w:uiPriority w:val="0"/>
    <w:rPr>
      <w:rFonts w:ascii="Times New Roman" w:hAnsi="Times New Roman" w:eastAsia="宋体" w:cs="Times New Roman"/>
      <w:kern w:val="2"/>
      <w:sz w:val="21"/>
      <w:lang w:val="en-US" w:eastAsia="zh-CN" w:bidi="ar-SA"/>
    </w:rPr>
  </w:style>
  <w:style w:type="paragraph" w:customStyle="1" w:styleId="170">
    <w:name w:val="附录3"/>
    <w:basedOn w:val="1"/>
    <w:next w:val="1"/>
    <w:qFormat/>
    <w:uiPriority w:val="0"/>
    <w:pPr>
      <w:tabs>
        <w:tab w:val="left" w:pos="851"/>
      </w:tabs>
      <w:ind w:left="425" w:hanging="425"/>
      <w:outlineLvl w:val="2"/>
    </w:pPr>
    <w:rPr>
      <w:rFonts w:eastAsia="黑体"/>
      <w:b/>
      <w:sz w:val="32"/>
    </w:rPr>
  </w:style>
  <w:style w:type="paragraph" w:customStyle="1" w:styleId="171">
    <w:name w:val="Char9"/>
    <w:basedOn w:val="18"/>
    <w:qFormat/>
    <w:uiPriority w:val="0"/>
    <w:pPr>
      <w:spacing w:line="360" w:lineRule="auto"/>
      <w:ind w:firstLine="200" w:firstLineChars="200"/>
    </w:pPr>
  </w:style>
  <w:style w:type="paragraph" w:customStyle="1" w:styleId="172">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173">
    <w:name w:val="Char Char9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74">
    <w:name w:val="标题无"/>
    <w:basedOn w:val="1"/>
    <w:qFormat/>
    <w:uiPriority w:val="0"/>
    <w:pPr>
      <w:spacing w:line="360" w:lineRule="auto"/>
    </w:pPr>
    <w:rPr>
      <w:sz w:val="24"/>
    </w:rPr>
  </w:style>
  <w:style w:type="paragraph" w:customStyle="1" w:styleId="175">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176">
    <w:name w:val="目录"/>
    <w:basedOn w:val="1"/>
    <w:qFormat/>
    <w:uiPriority w:val="0"/>
    <w:pPr>
      <w:widowControl/>
      <w:jc w:val="center"/>
    </w:pPr>
    <w:rPr>
      <w:rFonts w:ascii="宋体"/>
      <w:b/>
      <w:kern w:val="0"/>
      <w:sz w:val="36"/>
    </w:rPr>
  </w:style>
  <w:style w:type="paragraph" w:customStyle="1" w:styleId="177">
    <w:name w:val="可研正文"/>
    <w:basedOn w:val="23"/>
    <w:qFormat/>
    <w:uiPriority w:val="0"/>
    <w:pPr>
      <w:adjustRightInd w:val="0"/>
      <w:snapToGrid w:val="0"/>
      <w:spacing w:line="440" w:lineRule="exact"/>
      <w:ind w:firstLine="567"/>
    </w:pPr>
    <w:rPr>
      <w:rFonts w:ascii="仿宋_GB2312" w:hAnsi="Times New Roman" w:eastAsia="仿宋_GB2312"/>
      <w:kern w:val="2"/>
      <w:sz w:val="28"/>
    </w:rPr>
  </w:style>
  <w:style w:type="paragraph" w:customStyle="1" w:styleId="178">
    <w:name w:val="正文4"/>
    <w:basedOn w:val="1"/>
    <w:qFormat/>
    <w:uiPriority w:val="0"/>
    <w:pPr>
      <w:tabs>
        <w:tab w:val="left" w:pos="1275"/>
      </w:tabs>
      <w:spacing w:before="60" w:after="60" w:line="360" w:lineRule="auto"/>
      <w:ind w:left="820" w:leftChars="400" w:hanging="705"/>
    </w:pPr>
    <w:rPr>
      <w:sz w:val="24"/>
    </w:rPr>
  </w:style>
  <w:style w:type="paragraph" w:customStyle="1" w:styleId="179">
    <w:name w:val="默认段落字体 Para Char Char Char Char Char Char Char Char Char Char Char Char Char"/>
    <w:basedOn w:val="1"/>
    <w:qFormat/>
    <w:uiPriority w:val="0"/>
    <w:rPr>
      <w:szCs w:val="24"/>
    </w:rPr>
  </w:style>
  <w:style w:type="paragraph" w:customStyle="1" w:styleId="180">
    <w:name w:val="Char1"/>
    <w:basedOn w:val="1"/>
    <w:qFormat/>
    <w:uiPriority w:val="0"/>
  </w:style>
  <w:style w:type="paragraph" w:customStyle="1" w:styleId="181">
    <w:name w:val="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82">
    <w:name w:val="正文（首行不缩进）"/>
    <w:basedOn w:val="1"/>
    <w:qFormat/>
    <w:uiPriority w:val="0"/>
    <w:pPr>
      <w:autoSpaceDE w:val="0"/>
      <w:autoSpaceDN w:val="0"/>
      <w:adjustRightInd w:val="0"/>
      <w:spacing w:line="360" w:lineRule="auto"/>
      <w:jc w:val="left"/>
    </w:pPr>
    <w:rPr>
      <w:kern w:val="0"/>
    </w:rPr>
  </w:style>
  <w:style w:type="paragraph" w:customStyle="1" w:styleId="18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4">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5">
    <w:name w:val="表格标题"/>
    <w:basedOn w:val="110"/>
    <w:qFormat/>
    <w:uiPriority w:val="0"/>
  </w:style>
  <w:style w:type="paragraph" w:customStyle="1" w:styleId="186">
    <w:name w:val="表格文字"/>
    <w:basedOn w:val="1"/>
    <w:qFormat/>
    <w:uiPriority w:val="0"/>
    <w:pPr>
      <w:adjustRightInd w:val="0"/>
      <w:spacing w:line="420" w:lineRule="atLeast"/>
      <w:jc w:val="left"/>
      <w:textAlignment w:val="baseline"/>
    </w:pPr>
    <w:rPr>
      <w:rFonts w:ascii="Calibri" w:hAnsi="Calibri"/>
      <w:kern w:val="0"/>
    </w:rPr>
  </w:style>
  <w:style w:type="paragraph" w:customStyle="1" w:styleId="187">
    <w:name w:val="操作步骤"/>
    <w:basedOn w:val="1"/>
    <w:qFormat/>
    <w:uiPriority w:val="0"/>
    <w:pPr>
      <w:numPr>
        <w:ilvl w:val="0"/>
        <w:numId w:val="5"/>
      </w:numPr>
      <w:tabs>
        <w:tab w:val="left" w:pos="425"/>
      </w:tabs>
      <w:autoSpaceDE w:val="0"/>
      <w:autoSpaceDN w:val="0"/>
      <w:adjustRightInd w:val="0"/>
      <w:snapToGrid w:val="0"/>
      <w:spacing w:line="40" w:lineRule="atLeast"/>
      <w:textAlignment w:val="bottom"/>
    </w:pPr>
    <w:rPr>
      <w:rFonts w:ascii="昆仑楷体" w:eastAsia="楷体_GB2312"/>
      <w:kern w:val="0"/>
    </w:rPr>
  </w:style>
  <w:style w:type="paragraph" w:customStyle="1" w:styleId="188">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189">
    <w:name w:val="p0"/>
    <w:basedOn w:val="1"/>
    <w:qFormat/>
    <w:uiPriority w:val="0"/>
    <w:pPr>
      <w:widowControl/>
    </w:pPr>
    <w:rPr>
      <w:kern w:val="0"/>
      <w:szCs w:val="21"/>
    </w:rPr>
  </w:style>
  <w:style w:type="paragraph" w:customStyle="1" w:styleId="190">
    <w:name w:val="正文 + 三号"/>
    <w:basedOn w:val="1"/>
    <w:qFormat/>
    <w:uiPriority w:val="0"/>
  </w:style>
  <w:style w:type="paragraph" w:customStyle="1" w:styleId="191">
    <w:name w:val="正文1"/>
    <w:basedOn w:val="1"/>
    <w:link w:val="528"/>
    <w:qFormat/>
    <w:uiPriority w:val="0"/>
    <w:pPr>
      <w:spacing w:line="300" w:lineRule="auto"/>
      <w:ind w:firstLine="200" w:firstLineChars="200"/>
    </w:pPr>
    <w:rPr>
      <w:sz w:val="24"/>
    </w:rPr>
  </w:style>
  <w:style w:type="paragraph" w:customStyle="1" w:styleId="192">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93">
    <w:name w:val="Table Text"/>
    <w:link w:val="318"/>
    <w:qFormat/>
    <w:uiPriority w:val="0"/>
    <w:pPr>
      <w:snapToGrid w:val="0"/>
      <w:spacing w:before="80" w:after="80"/>
    </w:pPr>
    <w:rPr>
      <w:rFonts w:ascii="Arial" w:hAnsi="Arial" w:eastAsia="宋体" w:cs="Times New Roman"/>
      <w:kern w:val="2"/>
      <w:sz w:val="18"/>
      <w:lang w:val="en-US" w:eastAsia="zh-CN" w:bidi="ar-SA"/>
    </w:rPr>
  </w:style>
  <w:style w:type="paragraph" w:customStyle="1" w:styleId="194">
    <w:name w:val="IN Feature"/>
    <w:next w:val="195"/>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195">
    <w:name w:val="IN Step"/>
    <w:basedOn w:val="1"/>
    <w:qFormat/>
    <w:uiPriority w:val="0"/>
    <w:pPr>
      <w:keepLines/>
      <w:widowControl/>
      <w:tabs>
        <w:tab w:val="left" w:pos="1134"/>
      </w:tabs>
      <w:spacing w:before="80" w:after="80" w:line="300" w:lineRule="auto"/>
      <w:ind w:left="1134" w:hanging="907"/>
      <w:outlineLvl w:val="8"/>
    </w:pPr>
    <w:rPr>
      <w:rFonts w:ascii="Arial" w:hAnsi="Arial"/>
      <w:kern w:val="0"/>
    </w:rPr>
  </w:style>
  <w:style w:type="paragraph" w:customStyle="1" w:styleId="196">
    <w:name w:val="样式 标题 6第五层条 + 三号 段前: 0.5 行"/>
    <w:basedOn w:val="7"/>
    <w:qFormat/>
    <w:uiPriority w:val="0"/>
    <w:pPr>
      <w:widowControl/>
      <w:tabs>
        <w:tab w:val="left" w:pos="1152"/>
      </w:tabs>
      <w:spacing w:before="156" w:beforeLines="50" w:line="317" w:lineRule="auto"/>
      <w:ind w:left="1152" w:hanging="1152"/>
      <w:jc w:val="left"/>
    </w:pPr>
    <w:rPr>
      <w:bCs w:val="0"/>
      <w:snapToGrid w:val="0"/>
      <w:kern w:val="24"/>
      <w:sz w:val="28"/>
      <w:szCs w:val="20"/>
    </w:rPr>
  </w:style>
  <w:style w:type="paragraph" w:customStyle="1" w:styleId="197">
    <w:name w:val="Char Char1 Char Char Char Char Char Char Char"/>
    <w:basedOn w:val="1"/>
    <w:qFormat/>
    <w:uiPriority w:val="0"/>
    <w:pPr>
      <w:pageBreakBefore/>
    </w:pPr>
  </w:style>
  <w:style w:type="paragraph" w:customStyle="1" w:styleId="198">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99">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00">
    <w:name w:val="正文表格"/>
    <w:basedOn w:val="1"/>
    <w:qFormat/>
    <w:uiPriority w:val="0"/>
    <w:pPr>
      <w:adjustRightInd w:val="0"/>
      <w:spacing w:before="40" w:after="40"/>
    </w:pPr>
    <w:rPr>
      <w:sz w:val="24"/>
    </w:rPr>
  </w:style>
  <w:style w:type="paragraph" w:customStyle="1" w:styleId="201">
    <w:name w:val="正文字缩2字"/>
    <w:basedOn w:val="1"/>
    <w:qFormat/>
    <w:uiPriority w:val="0"/>
    <w:pPr>
      <w:spacing w:before="60" w:after="60" w:line="360" w:lineRule="auto"/>
      <w:ind w:left="200" w:leftChars="200" w:firstLine="200" w:firstLineChars="200"/>
    </w:pPr>
    <w:rPr>
      <w:sz w:val="24"/>
    </w:rPr>
  </w:style>
  <w:style w:type="paragraph" w:customStyle="1" w:styleId="202">
    <w:name w:val="Char1 Char Char Char1"/>
    <w:basedOn w:val="1"/>
    <w:qFormat/>
    <w:uiPriority w:val="0"/>
    <w:rPr>
      <w:rFonts w:ascii="Tahoma" w:hAnsi="Tahoma"/>
      <w:sz w:val="30"/>
    </w:rPr>
  </w:style>
  <w:style w:type="paragraph" w:customStyle="1" w:styleId="203">
    <w:name w:val="标题4"/>
    <w:basedOn w:val="3"/>
    <w:next w:val="30"/>
    <w:link w:val="405"/>
    <w:qFormat/>
    <w:uiPriority w:val="0"/>
    <w:pPr>
      <w:keepNext/>
      <w:keepLines/>
      <w:autoSpaceDE/>
      <w:autoSpaceDN/>
      <w:adjustRightInd/>
      <w:snapToGrid/>
      <w:spacing w:before="260" w:after="260" w:line="413" w:lineRule="auto"/>
      <w:jc w:val="both"/>
    </w:pPr>
    <w:rPr>
      <w:rFonts w:ascii="Arial" w:hAnsi="Arial" w:eastAsia="宋体"/>
      <w:bCs/>
      <w:spacing w:val="0"/>
      <w:w w:val="100"/>
      <w:sz w:val="24"/>
      <w:szCs w:val="32"/>
    </w:rPr>
  </w:style>
  <w:style w:type="paragraph" w:customStyle="1" w:styleId="204">
    <w:name w:val="样式 标题 2 + Times New Roman 四号 非加粗 段前: 5 磅 段后: 0 磅 行距: 固定值 20..."/>
    <w:basedOn w:val="3"/>
    <w:qFormat/>
    <w:uiPriority w:val="0"/>
    <w:pPr>
      <w:keepNext/>
      <w:keepLines/>
      <w:autoSpaceDE/>
      <w:autoSpaceDN/>
      <w:adjustRightInd/>
      <w:snapToGrid/>
      <w:spacing w:before="100" w:line="400" w:lineRule="exact"/>
      <w:jc w:val="both"/>
    </w:pPr>
    <w:rPr>
      <w:rFonts w:ascii="Times New Roman" w:eastAsia="黑体" w:cs="宋体"/>
      <w:b w:val="0"/>
      <w:spacing w:val="0"/>
      <w:w w:val="100"/>
    </w:rPr>
  </w:style>
  <w:style w:type="paragraph" w:customStyle="1" w:styleId="205">
    <w:name w:val="样式 标题 1章标题Heading 0Section HeadPIM 1H1h11st levell11H1..."/>
    <w:basedOn w:val="2"/>
    <w:qFormat/>
    <w:uiPriority w:val="0"/>
    <w:pPr>
      <w:keepNext/>
      <w:keepLines/>
      <w:pageBreakBefore/>
      <w:tabs>
        <w:tab w:val="left" w:pos="432"/>
      </w:tabs>
      <w:spacing w:before="340" w:after="330" w:line="578" w:lineRule="atLeast"/>
      <w:ind w:left="0" w:firstLine="0"/>
      <w:jc w:val="both"/>
      <w:textAlignment w:val="bottom"/>
    </w:pPr>
    <w:rPr>
      <w:rFonts w:ascii="宋体" w:hAnsi="宋体"/>
      <w:b/>
      <w:kern w:val="44"/>
      <w:sz w:val="36"/>
    </w:rPr>
  </w:style>
  <w:style w:type="paragraph" w:customStyle="1" w:styleId="206">
    <w:name w:val="Char Char Char Char Char Char Char1"/>
    <w:basedOn w:val="1"/>
    <w:qFormat/>
    <w:uiPriority w:val="0"/>
    <w:rPr>
      <w:rFonts w:ascii="Calibri" w:hAnsi="Calibri"/>
    </w:rPr>
  </w:style>
  <w:style w:type="paragraph" w:customStyle="1" w:styleId="207">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208">
    <w:name w:val="文章正文"/>
    <w:basedOn w:val="1"/>
    <w:qFormat/>
    <w:uiPriority w:val="0"/>
    <w:pPr>
      <w:ind w:firstLine="560" w:firstLineChars="200"/>
    </w:pPr>
    <w:rPr>
      <w:rFonts w:ascii="仿宋_GB2312" w:hAnsi="宋体" w:eastAsia="仿宋_GB2312"/>
      <w:color w:val="000000"/>
      <w:sz w:val="28"/>
    </w:rPr>
  </w:style>
  <w:style w:type="paragraph" w:customStyle="1" w:styleId="209">
    <w:name w:val="样式 正文缩进正文（首行缩进两字）表正文正文非缩进特点标题4段1 + 首行缩进:  2 字符"/>
    <w:basedOn w:val="15"/>
    <w:qFormat/>
    <w:uiPriority w:val="0"/>
    <w:pPr>
      <w:adjustRightInd w:val="0"/>
      <w:snapToGrid w:val="0"/>
      <w:spacing w:line="360" w:lineRule="auto"/>
      <w:ind w:firstLine="480"/>
    </w:pPr>
    <w:rPr>
      <w:sz w:val="24"/>
      <w:szCs w:val="20"/>
    </w:rPr>
  </w:style>
  <w:style w:type="paragraph" w:customStyle="1" w:styleId="210">
    <w:name w:val="招标正文"/>
    <w:basedOn w:val="1"/>
    <w:link w:val="363"/>
    <w:qFormat/>
    <w:uiPriority w:val="0"/>
    <w:pPr>
      <w:spacing w:line="480" w:lineRule="exact"/>
    </w:pPr>
    <w:rPr>
      <w:rFonts w:ascii="Calibri" w:hAnsi="宋体"/>
      <w:color w:val="000000"/>
      <w:kern w:val="0"/>
      <w:sz w:val="20"/>
      <w:szCs w:val="21"/>
    </w:rPr>
  </w:style>
  <w:style w:type="paragraph" w:customStyle="1" w:styleId="211">
    <w:name w:val="Item List"/>
    <w:qFormat/>
    <w:uiPriority w:val="0"/>
    <w:pPr>
      <w:numPr>
        <w:ilvl w:val="0"/>
        <w:numId w:val="6"/>
      </w:numPr>
      <w:tabs>
        <w:tab w:val="left" w:pos="1644"/>
        <w:tab w:val="clear" w:pos="540"/>
      </w:tabs>
      <w:spacing w:line="300" w:lineRule="auto"/>
      <w:jc w:val="both"/>
    </w:pPr>
    <w:rPr>
      <w:rFonts w:ascii="Arial" w:hAnsi="Arial" w:eastAsia="宋体" w:cs="Times New Roman"/>
      <w:sz w:val="21"/>
      <w:lang w:val="en-US" w:eastAsia="zh-CN" w:bidi="ar-SA"/>
    </w:rPr>
  </w:style>
  <w:style w:type="paragraph" w:customStyle="1" w:styleId="212">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13">
    <w:name w:val="标书正文:  0.74 厘米"/>
    <w:basedOn w:val="1"/>
    <w:qFormat/>
    <w:uiPriority w:val="0"/>
    <w:pPr>
      <w:snapToGrid w:val="0"/>
      <w:spacing w:line="360" w:lineRule="auto"/>
      <w:ind w:firstLine="420"/>
    </w:pPr>
    <w:rPr>
      <w:sz w:val="24"/>
    </w:rPr>
  </w:style>
  <w:style w:type="paragraph" w:customStyle="1" w:styleId="214">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15">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16">
    <w:name w:val="图例"/>
    <w:basedOn w:val="1"/>
    <w:qFormat/>
    <w:uiPriority w:val="0"/>
    <w:pPr>
      <w:spacing w:before="120" w:after="120" w:line="360" w:lineRule="auto"/>
      <w:jc w:val="center"/>
    </w:pPr>
    <w:rPr>
      <w:rFonts w:eastAsia="仿宋_GB2312"/>
      <w:b/>
      <w:sz w:val="24"/>
    </w:rPr>
  </w:style>
  <w:style w:type="paragraph" w:customStyle="1" w:styleId="217">
    <w:name w:val="摘要"/>
    <w:basedOn w:val="1"/>
    <w:next w:val="3"/>
    <w:qFormat/>
    <w:uiPriority w:val="0"/>
    <w:pPr>
      <w:spacing w:line="360" w:lineRule="auto"/>
    </w:pPr>
    <w:rPr>
      <w:rFonts w:eastAsia="黑体"/>
      <w:sz w:val="20"/>
    </w:rPr>
  </w:style>
  <w:style w:type="paragraph" w:customStyle="1" w:styleId="218">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219">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20">
    <w:name w:val="样式4"/>
    <w:basedOn w:val="5"/>
    <w:qFormat/>
    <w:uiPriority w:val="0"/>
    <w:pPr>
      <w:keepNext/>
      <w:keepLines/>
      <w:snapToGrid w:val="0"/>
      <w:spacing w:before="280" w:after="290" w:line="372" w:lineRule="auto"/>
      <w:jc w:val="both"/>
    </w:pPr>
    <w:rPr>
      <w:rFonts w:ascii="Arial" w:hAnsi="Arial" w:eastAsia="黑体"/>
      <w:sz w:val="28"/>
    </w:rPr>
  </w:style>
  <w:style w:type="paragraph" w:customStyle="1" w:styleId="221">
    <w:name w:val="附录4"/>
    <w:basedOn w:val="1"/>
    <w:next w:val="1"/>
    <w:qFormat/>
    <w:uiPriority w:val="0"/>
    <w:pPr>
      <w:widowControl/>
      <w:tabs>
        <w:tab w:val="left" w:pos="1134"/>
      </w:tabs>
      <w:spacing w:line="300" w:lineRule="auto"/>
      <w:ind w:left="1361" w:hanging="1361"/>
      <w:outlineLvl w:val="3"/>
    </w:pPr>
    <w:rPr>
      <w:rFonts w:ascii="Arial" w:hAnsi="Arial" w:eastAsia="黑体"/>
      <w:kern w:val="0"/>
      <w:sz w:val="28"/>
    </w:rPr>
  </w:style>
  <w:style w:type="paragraph" w:customStyle="1" w:styleId="222">
    <w:name w:val="目录文字"/>
    <w:basedOn w:val="1"/>
    <w:qFormat/>
    <w:uiPriority w:val="0"/>
    <w:pPr>
      <w:widowControl/>
      <w:spacing w:line="480" w:lineRule="auto"/>
      <w:jc w:val="left"/>
    </w:pPr>
    <w:rPr>
      <w:rFonts w:ascii="宋体" w:hAnsi="宋体"/>
      <w:kern w:val="0"/>
      <w:sz w:val="24"/>
    </w:rPr>
  </w:style>
  <w:style w:type="paragraph" w:customStyle="1" w:styleId="223">
    <w:name w:val="Char Char30 Char Char"/>
    <w:basedOn w:val="1"/>
    <w:qFormat/>
    <w:uiPriority w:val="0"/>
    <w:rPr>
      <w:szCs w:val="24"/>
    </w:rPr>
  </w:style>
  <w:style w:type="paragraph" w:customStyle="1" w:styleId="224">
    <w:name w:val="列表项目"/>
    <w:basedOn w:val="1"/>
    <w:qFormat/>
    <w:uiPriority w:val="0"/>
    <w:pPr>
      <w:numPr>
        <w:ilvl w:val="0"/>
        <w:numId w:val="7"/>
      </w:numPr>
      <w:tabs>
        <w:tab w:val="left" w:pos="420"/>
      </w:tabs>
      <w:spacing w:line="288" w:lineRule="auto"/>
      <w:ind w:left="840" w:leftChars="200" w:hanging="420" w:hangingChars="200"/>
    </w:pPr>
  </w:style>
  <w:style w:type="paragraph" w:customStyle="1" w:styleId="225">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226">
    <w:name w:val="Char Char Char Char Char"/>
    <w:basedOn w:val="1"/>
    <w:qFormat/>
    <w:uiPriority w:val="0"/>
    <w:pPr>
      <w:numPr>
        <w:ilvl w:val="0"/>
        <w:numId w:val="3"/>
      </w:numPr>
      <w:tabs>
        <w:tab w:val="left" w:pos="425"/>
      </w:tabs>
    </w:pPr>
    <w:rPr>
      <w:rFonts w:ascii="Tahoma" w:hAnsi="Tahoma"/>
      <w:sz w:val="24"/>
    </w:rPr>
  </w:style>
  <w:style w:type="paragraph" w:customStyle="1" w:styleId="227">
    <w:name w:val="样式 正文首行缩进 2 + 首行缩进:  2 字符"/>
    <w:basedOn w:val="1"/>
    <w:qFormat/>
    <w:uiPriority w:val="0"/>
    <w:pPr>
      <w:numPr>
        <w:ilvl w:val="0"/>
        <w:numId w:val="8"/>
      </w:numPr>
      <w:tabs>
        <w:tab w:val="left" w:pos="987"/>
      </w:tabs>
      <w:adjustRightInd w:val="0"/>
      <w:snapToGrid w:val="0"/>
      <w:spacing w:line="360" w:lineRule="auto"/>
    </w:pPr>
    <w:rPr>
      <w:rFonts w:ascii="Arial" w:hAnsi="Arial"/>
      <w:b/>
      <w:sz w:val="24"/>
    </w:rPr>
  </w:style>
  <w:style w:type="paragraph" w:customStyle="1" w:styleId="228">
    <w:name w:val="样式 宋体 五号 行距: 单倍行距"/>
    <w:basedOn w:val="1"/>
    <w:qFormat/>
    <w:uiPriority w:val="0"/>
    <w:pPr>
      <w:adjustRightInd w:val="0"/>
      <w:jc w:val="left"/>
    </w:pPr>
    <w:rPr>
      <w:rFonts w:ascii="宋体" w:hAnsi="宋体"/>
      <w:kern w:val="0"/>
    </w:rPr>
  </w:style>
  <w:style w:type="paragraph" w:customStyle="1" w:styleId="229">
    <w:name w:val="Item Step in Table"/>
    <w:qFormat/>
    <w:uiPriority w:val="0"/>
    <w:pPr>
      <w:tabs>
        <w:tab w:val="left" w:pos="397"/>
        <w:tab w:val="left" w:pos="1200"/>
      </w:tabs>
      <w:spacing w:before="40" w:after="40"/>
      <w:ind w:left="1200" w:hanging="360"/>
      <w:jc w:val="both"/>
    </w:pPr>
    <w:rPr>
      <w:rFonts w:ascii="Arial" w:hAnsi="Arial" w:eastAsia="宋体" w:cs="Times New Roman"/>
      <w:sz w:val="18"/>
      <w:lang w:val="en-US" w:eastAsia="zh-CN" w:bidi="ar-SA"/>
    </w:rPr>
  </w:style>
  <w:style w:type="paragraph" w:customStyle="1" w:styleId="230">
    <w:name w:val="样式3"/>
    <w:basedOn w:val="4"/>
    <w:qFormat/>
    <w:uiPriority w:val="0"/>
    <w:pPr>
      <w:keepNext/>
      <w:keepLines/>
      <w:spacing w:before="0" w:line="360" w:lineRule="auto"/>
      <w:ind w:left="119" w:right="-23"/>
    </w:pPr>
    <w:rPr>
      <w:rFonts w:ascii="宋体" w:hAnsi="宋体"/>
      <w:bCs/>
      <w:szCs w:val="32"/>
    </w:rPr>
  </w:style>
  <w:style w:type="paragraph" w:customStyle="1" w:styleId="231">
    <w:name w:val="表文字"/>
    <w:qFormat/>
    <w:uiPriority w:val="0"/>
    <w:rPr>
      <w:rFonts w:ascii="宋体" w:hAnsi="Times New Roman" w:eastAsia="宋体" w:cs="Times New Roman"/>
      <w:kern w:val="2"/>
      <w:lang w:val="en-US" w:eastAsia="zh-CN" w:bidi="ar-SA"/>
    </w:rPr>
  </w:style>
  <w:style w:type="paragraph" w:customStyle="1" w:styleId="232">
    <w:name w:val="af"/>
    <w:basedOn w:val="1"/>
    <w:qFormat/>
    <w:uiPriority w:val="0"/>
    <w:pPr>
      <w:widowControl/>
      <w:spacing w:line="300" w:lineRule="atLeast"/>
      <w:jc w:val="left"/>
    </w:pPr>
    <w:rPr>
      <w:rFonts w:ascii="宋体" w:hAnsi="宋体"/>
      <w:kern w:val="0"/>
      <w:sz w:val="18"/>
    </w:rPr>
  </w:style>
  <w:style w:type="paragraph" w:customStyle="1" w:styleId="233">
    <w:name w:val="图片文字"/>
    <w:basedOn w:val="1"/>
    <w:qFormat/>
    <w:uiPriority w:val="0"/>
    <w:pPr>
      <w:spacing w:line="240" w:lineRule="atLeast"/>
      <w:jc w:val="center"/>
    </w:pPr>
  </w:style>
  <w:style w:type="paragraph" w:customStyle="1" w:styleId="234">
    <w:name w:val="pa-27"/>
    <w:basedOn w:val="1"/>
    <w:qFormat/>
    <w:uiPriority w:val="0"/>
    <w:pPr>
      <w:widowControl/>
      <w:spacing w:line="360" w:lineRule="atLeast"/>
      <w:ind w:firstLine="420"/>
    </w:pPr>
    <w:rPr>
      <w:rFonts w:ascii="宋体" w:hAnsi="宋体" w:cs="宋体"/>
      <w:kern w:val="0"/>
      <w:sz w:val="24"/>
      <w:szCs w:val="24"/>
    </w:rPr>
  </w:style>
  <w:style w:type="paragraph" w:customStyle="1" w:styleId="235">
    <w:name w:val="Char12"/>
    <w:basedOn w:val="1"/>
    <w:qFormat/>
    <w:uiPriority w:val="0"/>
    <w:pPr>
      <w:spacing w:beforeLines="50" w:afterLines="50"/>
    </w:pPr>
    <w:rPr>
      <w:rFonts w:ascii="Tahoma" w:hAnsi="Tahoma"/>
      <w:sz w:val="24"/>
    </w:rPr>
  </w:style>
  <w:style w:type="paragraph" w:customStyle="1" w:styleId="236">
    <w:name w:val="文本1"/>
    <w:basedOn w:val="1"/>
    <w:qFormat/>
    <w:uiPriority w:val="0"/>
    <w:pPr>
      <w:adjustRightInd w:val="0"/>
      <w:spacing w:line="312" w:lineRule="atLeast"/>
      <w:jc w:val="center"/>
      <w:textAlignment w:val="baseline"/>
    </w:pPr>
    <w:rPr>
      <w:kern w:val="0"/>
      <w:sz w:val="18"/>
    </w:rPr>
  </w:style>
  <w:style w:type="paragraph" w:customStyle="1" w:styleId="237">
    <w:name w:val="Table Text Char Char Char"/>
    <w:link w:val="319"/>
    <w:qFormat/>
    <w:uiPriority w:val="0"/>
    <w:pPr>
      <w:snapToGrid w:val="0"/>
      <w:spacing w:before="80" w:after="80"/>
    </w:pPr>
    <w:rPr>
      <w:rFonts w:ascii="Arial" w:hAnsi="Arial" w:eastAsia="宋体" w:cs="Times New Roman"/>
      <w:kern w:val="2"/>
      <w:sz w:val="18"/>
      <w:lang w:val="en-US" w:eastAsia="zh-CN" w:bidi="ar-SA"/>
    </w:rPr>
  </w:style>
  <w:style w:type="paragraph" w:customStyle="1" w:styleId="238">
    <w:name w:val="Note"/>
    <w:basedOn w:val="1"/>
    <w:qFormat/>
    <w:uiPriority w:val="0"/>
    <w:pPr>
      <w:pBdr>
        <w:top w:val="single" w:color="auto" w:sz="12" w:space="3"/>
        <w:bottom w:val="single" w:color="auto" w:sz="12" w:space="3"/>
      </w:pBdr>
      <w:spacing w:line="360" w:lineRule="auto"/>
    </w:pPr>
    <w:rPr>
      <w:sz w:val="24"/>
    </w:rPr>
  </w:style>
  <w:style w:type="paragraph" w:customStyle="1" w:styleId="239">
    <w:name w:val="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0">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41">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242">
    <w:name w:val="表格文本"/>
    <w:qFormat/>
    <w:uiPriority w:val="0"/>
    <w:pPr>
      <w:tabs>
        <w:tab w:val="decimal" w:pos="0"/>
      </w:tabs>
    </w:pPr>
    <w:rPr>
      <w:rFonts w:ascii="Arial" w:hAnsi="Arial" w:eastAsia="宋体" w:cs="Times New Roman"/>
      <w:sz w:val="21"/>
      <w:lang w:val="en-US" w:eastAsia="zh-CN" w:bidi="ar-SA"/>
    </w:rPr>
  </w:style>
  <w:style w:type="paragraph" w:customStyle="1" w:styleId="243">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44">
    <w:name w:val="Quote"/>
    <w:basedOn w:val="1"/>
    <w:next w:val="1"/>
    <w:link w:val="470"/>
    <w:qFormat/>
    <w:uiPriority w:val="0"/>
    <w:rPr>
      <w:rFonts w:ascii="Calibri" w:hAnsi="Calibri"/>
      <w:i/>
      <w:iCs/>
      <w:color w:val="000000"/>
      <w:szCs w:val="22"/>
    </w:rPr>
  </w:style>
  <w:style w:type="paragraph" w:customStyle="1" w:styleId="245">
    <w:name w:val="缺省文本"/>
    <w:basedOn w:val="1"/>
    <w:qFormat/>
    <w:uiPriority w:val="0"/>
    <w:pPr>
      <w:tabs>
        <w:tab w:val="left" w:pos="1260"/>
      </w:tabs>
      <w:autoSpaceDE w:val="0"/>
      <w:autoSpaceDN w:val="0"/>
      <w:adjustRightInd w:val="0"/>
      <w:spacing w:line="360" w:lineRule="auto"/>
      <w:jc w:val="left"/>
    </w:pPr>
    <w:rPr>
      <w:kern w:val="0"/>
      <w:sz w:val="24"/>
    </w:rPr>
  </w:style>
  <w:style w:type="paragraph" w:customStyle="1" w:styleId="246">
    <w:name w:val="Char Char Char Char Char Char"/>
    <w:basedOn w:val="1"/>
    <w:qFormat/>
    <w:uiPriority w:val="0"/>
    <w:rPr>
      <w:rFonts w:ascii="Calibri" w:hAnsi="Calibri"/>
      <w:szCs w:val="24"/>
    </w:rPr>
  </w:style>
  <w:style w:type="paragraph" w:customStyle="1" w:styleId="247">
    <w:name w:val="表格"/>
    <w:basedOn w:val="1"/>
    <w:qFormat/>
    <w:uiPriority w:val="0"/>
    <w:pPr>
      <w:jc w:val="center"/>
      <w:textAlignment w:val="center"/>
    </w:pPr>
    <w:rPr>
      <w:rFonts w:ascii="华文细黑" w:hAnsi="华文细黑"/>
      <w:kern w:val="0"/>
    </w:rPr>
  </w:style>
  <w:style w:type="paragraph" w:customStyle="1" w:styleId="248">
    <w:name w:val="CSS1级正文 Char"/>
    <w:basedOn w:val="23"/>
    <w:qFormat/>
    <w:uiPriority w:val="0"/>
    <w:pPr>
      <w:adjustRightInd w:val="0"/>
      <w:snapToGrid w:val="0"/>
      <w:spacing w:line="360" w:lineRule="auto"/>
      <w:ind w:firstLine="480"/>
    </w:pPr>
    <w:rPr>
      <w:rFonts w:ascii="Times New Roman" w:hAnsi="Times New Roman"/>
      <w:kern w:val="2"/>
      <w:sz w:val="24"/>
    </w:rPr>
  </w:style>
  <w:style w:type="paragraph" w:customStyle="1" w:styleId="249">
    <w:name w:val="空半行"/>
    <w:basedOn w:val="1"/>
    <w:qFormat/>
    <w:uiPriority w:val="0"/>
    <w:pPr>
      <w:adjustRightInd w:val="0"/>
      <w:spacing w:line="120" w:lineRule="exact"/>
      <w:textAlignment w:val="baseline"/>
    </w:pPr>
    <w:rPr>
      <w:rFonts w:eastAsia="仿宋_GB2312"/>
      <w:color w:val="FFFFFF"/>
      <w:kern w:val="0"/>
      <w:sz w:val="30"/>
    </w:rPr>
  </w:style>
  <w:style w:type="paragraph" w:customStyle="1" w:styleId="25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51">
    <w:name w:val="6'"/>
    <w:basedOn w:val="1"/>
    <w:qFormat/>
    <w:uiPriority w:val="0"/>
    <w:pPr>
      <w:autoSpaceDE w:val="0"/>
      <w:autoSpaceDN w:val="0"/>
      <w:adjustRightInd w:val="0"/>
      <w:snapToGrid w:val="0"/>
      <w:spacing w:line="320" w:lineRule="exact"/>
      <w:jc w:val="center"/>
      <w:textAlignment w:val="baseline"/>
    </w:pPr>
    <w:rPr>
      <w:rFonts w:ascii="Calibri" w:hAnsi="Calibri"/>
      <w:spacing w:val="20"/>
      <w:kern w:val="28"/>
    </w:rPr>
  </w:style>
  <w:style w:type="paragraph" w:customStyle="1" w:styleId="252">
    <w:name w:val="没有缩进（为图形使用）"/>
    <w:basedOn w:val="1"/>
    <w:qFormat/>
    <w:uiPriority w:val="0"/>
    <w:pPr>
      <w:spacing w:before="120" w:after="120" w:line="360" w:lineRule="auto"/>
    </w:pPr>
    <w:rPr>
      <w:sz w:val="24"/>
    </w:rPr>
  </w:style>
  <w:style w:type="paragraph" w:customStyle="1" w:styleId="253">
    <w:name w:val="样式 样式 首行缩进:  2 字符 + 首行缩进:  2 字符"/>
    <w:basedOn w:val="1"/>
    <w:qFormat/>
    <w:uiPriority w:val="0"/>
    <w:pPr>
      <w:numPr>
        <w:ilvl w:val="0"/>
        <w:numId w:val="9"/>
      </w:numPr>
      <w:spacing w:line="360" w:lineRule="auto"/>
      <w:ind w:firstLine="480" w:firstLineChars="200"/>
    </w:pPr>
    <w:rPr>
      <w:sz w:val="24"/>
    </w:rPr>
  </w:style>
  <w:style w:type="paragraph" w:customStyle="1" w:styleId="254">
    <w:name w:val="Table Contents"/>
    <w:basedOn w:val="23"/>
    <w:qFormat/>
    <w:uiPriority w:val="0"/>
    <w:pPr>
      <w:suppressAutoHyphens/>
      <w:jc w:val="left"/>
    </w:pPr>
    <w:rPr>
      <w:rFonts w:ascii="Times New Roman" w:hAnsi="Times New Roman" w:eastAsia="Times New Roman"/>
      <w:sz w:val="24"/>
    </w:rPr>
  </w:style>
  <w:style w:type="paragraph" w:customStyle="1" w:styleId="255">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6">
    <w:name w:val="样式 标题 1 + 居中 段前: 6 磅 段后: 6 磅 行距: 1.5 倍行距"/>
    <w:basedOn w:val="2"/>
    <w:qFormat/>
    <w:uiPriority w:val="0"/>
    <w:pPr>
      <w:keepNext/>
      <w:keepLines/>
      <w:autoSpaceDE/>
      <w:autoSpaceDN/>
      <w:spacing w:before="120" w:after="120"/>
      <w:ind w:left="0" w:firstLine="0"/>
    </w:pPr>
    <w:rPr>
      <w:rFonts w:eastAsia="宋体"/>
      <w:b/>
      <w:kern w:val="44"/>
      <w:sz w:val="32"/>
    </w:rPr>
  </w:style>
  <w:style w:type="paragraph" w:customStyle="1" w:styleId="257">
    <w:name w:val="附件标题-1"/>
    <w:basedOn w:val="1"/>
    <w:qFormat/>
    <w:uiPriority w:val="0"/>
    <w:pPr>
      <w:spacing w:beforeLines="50"/>
      <w:jc w:val="center"/>
    </w:pPr>
    <w:rPr>
      <w:rFonts w:eastAsia="黑体"/>
      <w:sz w:val="32"/>
      <w:szCs w:val="24"/>
    </w:rPr>
  </w:style>
  <w:style w:type="paragraph" w:customStyle="1" w:styleId="258">
    <w:name w:val="默认段落字体 Para Char Char Char Char Char Char Char Char Char1 Char Char Char Char"/>
    <w:basedOn w:val="1"/>
    <w:qFormat/>
    <w:uiPriority w:val="0"/>
    <w:rPr>
      <w:rFonts w:ascii="Tahoma" w:hAnsi="Tahoma"/>
      <w:sz w:val="24"/>
    </w:rPr>
  </w:style>
  <w:style w:type="paragraph" w:customStyle="1" w:styleId="259">
    <w:name w:val="No Spacing"/>
    <w:qFormat/>
    <w:uiPriority w:val="0"/>
    <w:pPr>
      <w:widowControl w:val="0"/>
      <w:snapToGrid w:val="0"/>
      <w:spacing w:line="360" w:lineRule="auto"/>
    </w:pPr>
    <w:rPr>
      <w:rFonts w:ascii="Times New Roman" w:hAnsi="Times New Roman" w:eastAsia="宋体" w:cs="Times New Roman"/>
      <w:snapToGrid w:val="0"/>
      <w:sz w:val="21"/>
      <w:szCs w:val="24"/>
      <w:lang w:val="en-US" w:eastAsia="zh-CN" w:bidi="ar-SA"/>
    </w:rPr>
  </w:style>
  <w:style w:type="paragraph" w:customStyle="1" w:styleId="260">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261">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262">
    <w:name w:val="标题3——2"/>
    <w:basedOn w:val="4"/>
    <w:next w:val="62"/>
    <w:qFormat/>
    <w:uiPriority w:val="0"/>
    <w:pPr>
      <w:keepNext/>
      <w:keepLines/>
      <w:tabs>
        <w:tab w:val="left" w:pos="1280"/>
        <w:tab w:val="right" w:leader="dot" w:pos="8777"/>
      </w:tabs>
      <w:autoSpaceDE/>
      <w:autoSpaceDN/>
      <w:adjustRightInd/>
      <w:spacing w:before="312" w:beforeLines="100"/>
      <w:ind w:left="851" w:hanging="851"/>
      <w:jc w:val="both"/>
      <w:outlineLvl w:val="9"/>
    </w:pPr>
    <w:rPr>
      <w:rFonts w:ascii="黑体" w:hAnsi="宋体" w:eastAsia="黑体"/>
      <w:kern w:val="2"/>
      <w:sz w:val="30"/>
    </w:rPr>
  </w:style>
  <w:style w:type="paragraph" w:customStyle="1" w:styleId="263">
    <w:name w:val="表格内文字"/>
    <w:basedOn w:val="33"/>
    <w:qFormat/>
    <w:uiPriority w:val="0"/>
    <w:pPr>
      <w:adjustRightInd w:val="0"/>
    </w:pPr>
    <w:rPr>
      <w:color w:val="000000"/>
      <w:kern w:val="2"/>
      <w:sz w:val="21"/>
      <w:lang w:val="en-GB"/>
    </w:rPr>
  </w:style>
  <w:style w:type="paragraph" w:customStyle="1" w:styleId="264">
    <w:name w:val="样式 行距: 1.5 倍行距1"/>
    <w:basedOn w:val="1"/>
    <w:qFormat/>
    <w:uiPriority w:val="0"/>
    <w:pPr>
      <w:snapToGrid w:val="0"/>
    </w:pPr>
  </w:style>
  <w:style w:type="paragraph" w:customStyle="1" w:styleId="265">
    <w:name w:val="Char Char Char"/>
    <w:basedOn w:val="1"/>
    <w:qFormat/>
    <w:uiPriority w:val="0"/>
    <w:rPr>
      <w:rFonts w:ascii="Calibri" w:hAnsi="Calibri"/>
      <w:szCs w:val="24"/>
    </w:rPr>
  </w:style>
  <w:style w:type="paragraph" w:customStyle="1" w:styleId="266">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267">
    <w:name w:val="Char Char16 Char Char Char Char"/>
    <w:basedOn w:val="1"/>
    <w:qFormat/>
    <w:uiPriority w:val="0"/>
    <w:rPr>
      <w:szCs w:val="24"/>
    </w:rPr>
  </w:style>
  <w:style w:type="paragraph" w:customStyle="1" w:styleId="268">
    <w:name w:val="正文文本 21"/>
    <w:basedOn w:val="1"/>
    <w:qFormat/>
    <w:uiPriority w:val="0"/>
    <w:pPr>
      <w:adjustRightInd w:val="0"/>
      <w:spacing w:before="120" w:line="360" w:lineRule="auto"/>
      <w:ind w:firstLine="480"/>
      <w:textAlignment w:val="baseline"/>
    </w:pPr>
    <w:rPr>
      <w:sz w:val="24"/>
    </w:rPr>
  </w:style>
  <w:style w:type="paragraph" w:customStyle="1" w:styleId="269">
    <w:name w:val="00"/>
    <w:basedOn w:val="1"/>
    <w:qFormat/>
    <w:uiPriority w:val="0"/>
    <w:pPr>
      <w:autoSpaceDE w:val="0"/>
      <w:autoSpaceDN w:val="0"/>
      <w:adjustRightInd w:val="0"/>
      <w:jc w:val="left"/>
    </w:pPr>
    <w:rPr>
      <w:rFonts w:ascii="黑体" w:eastAsia="黑体"/>
      <w:b/>
      <w:kern w:val="0"/>
      <w:sz w:val="20"/>
    </w:rPr>
  </w:style>
  <w:style w:type="paragraph" w:customStyle="1" w:styleId="270">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71">
    <w:name w:val="pa-34"/>
    <w:qFormat/>
    <w:uiPriority w:val="0"/>
    <w:pPr>
      <w:spacing w:line="360" w:lineRule="atLeast"/>
      <w:ind w:firstLine="420"/>
    </w:pPr>
    <w:rPr>
      <w:rFonts w:ascii="宋体" w:hAnsi="宋体" w:eastAsia="宋体" w:cs="Times New Roman"/>
      <w:sz w:val="24"/>
      <w:lang w:val="en-US" w:eastAsia="zh-CN" w:bidi="ar-SA"/>
    </w:rPr>
  </w:style>
  <w:style w:type="paragraph" w:customStyle="1" w:styleId="272">
    <w:name w:val="Char Char 字元 字元 字元 Char Char Char Char"/>
    <w:basedOn w:val="1"/>
    <w:qFormat/>
    <w:uiPriority w:val="0"/>
    <w:pPr>
      <w:adjustRightInd w:val="0"/>
      <w:spacing w:line="360" w:lineRule="auto"/>
    </w:pPr>
    <w:rPr>
      <w:kern w:val="0"/>
      <w:sz w:val="24"/>
    </w:rPr>
  </w:style>
  <w:style w:type="paragraph" w:customStyle="1" w:styleId="273">
    <w:name w:val="rr"/>
    <w:basedOn w:val="1"/>
    <w:qFormat/>
    <w:uiPriority w:val="0"/>
    <w:pPr>
      <w:widowControl/>
      <w:spacing w:before="100" w:beforeAutospacing="1" w:after="100" w:afterAutospacing="1"/>
      <w:jc w:val="left"/>
    </w:pPr>
    <w:rPr>
      <w:rFonts w:hint="eastAsia" w:ascii="宋体" w:hAnsi="宋体"/>
      <w:kern w:val="0"/>
      <w:szCs w:val="21"/>
    </w:rPr>
  </w:style>
  <w:style w:type="character" w:customStyle="1" w:styleId="274">
    <w:name w:val="icontext11"/>
    <w:basedOn w:val="67"/>
    <w:qFormat/>
    <w:uiPriority w:val="0"/>
  </w:style>
  <w:style w:type="character" w:customStyle="1" w:styleId="275">
    <w:name w:val="标题 1 Char1"/>
    <w:qFormat/>
    <w:uiPriority w:val="0"/>
    <w:rPr>
      <w:rFonts w:ascii="Times New Roman" w:hAnsi="Times New Roman" w:eastAsia="黑体"/>
      <w:kern w:val="2"/>
      <w:sz w:val="44"/>
      <w:szCs w:val="44"/>
    </w:rPr>
  </w:style>
  <w:style w:type="character" w:customStyle="1" w:styleId="276">
    <w:name w:val="docpro"/>
    <w:qFormat/>
    <w:uiPriority w:val="0"/>
    <w:rPr>
      <w:rFonts w:ascii="Calibri" w:hAnsi="Calibri" w:eastAsia="宋体" w:cs="Times New Roman"/>
    </w:rPr>
  </w:style>
  <w:style w:type="character" w:customStyle="1" w:styleId="277">
    <w:name w:val="文档结构图 Char3"/>
    <w:qFormat/>
    <w:uiPriority w:val="99"/>
    <w:rPr>
      <w:rFonts w:ascii="宋体"/>
      <w:kern w:val="2"/>
      <w:sz w:val="18"/>
      <w:szCs w:val="18"/>
    </w:rPr>
  </w:style>
  <w:style w:type="character" w:customStyle="1" w:styleId="278">
    <w:name w:val="top-det1"/>
    <w:qFormat/>
    <w:uiPriority w:val="0"/>
    <w:rPr>
      <w:b/>
      <w:color w:val="000000"/>
    </w:rPr>
  </w:style>
  <w:style w:type="character" w:customStyle="1" w:styleId="279">
    <w:name w:val="pagechatarealistclose_box1"/>
    <w:basedOn w:val="67"/>
    <w:qFormat/>
    <w:uiPriority w:val="0"/>
  </w:style>
  <w:style w:type="character" w:customStyle="1" w:styleId="280">
    <w:name w:val="正文文本缩进 2 Char1"/>
    <w:qFormat/>
    <w:uiPriority w:val="99"/>
    <w:rPr>
      <w:rFonts w:ascii="Times New Roman" w:hAnsi="Times New Roman" w:eastAsia="宋体" w:cs="Times New Roman"/>
      <w:szCs w:val="20"/>
    </w:rPr>
  </w:style>
  <w:style w:type="character" w:customStyle="1" w:styleId="281">
    <w:name w:val="Char Char4"/>
    <w:qFormat/>
    <w:uiPriority w:val="0"/>
    <w:rPr>
      <w:rFonts w:ascii="Calibri" w:hAnsi="Calibri" w:eastAsia="宋体" w:cs="Times New Roman"/>
      <w:szCs w:val="24"/>
      <w:u w:val="single"/>
      <w:lang w:eastAsia="en-US"/>
    </w:rPr>
  </w:style>
  <w:style w:type="character" w:customStyle="1" w:styleId="282">
    <w:name w:val="tmpztreemove_arrow"/>
    <w:basedOn w:val="67"/>
    <w:qFormat/>
    <w:uiPriority w:val="0"/>
  </w:style>
  <w:style w:type="character" w:customStyle="1" w:styleId="283">
    <w:name w:val="Char Char2"/>
    <w:qFormat/>
    <w:uiPriority w:val="0"/>
    <w:rPr>
      <w:rFonts w:hint="eastAsia" w:ascii="宋体" w:hAnsi="宋体" w:eastAsia="宋体"/>
      <w:sz w:val="24"/>
      <w:lang w:val="en-US" w:eastAsia="zh-CN" w:bidi="ar-SA"/>
    </w:rPr>
  </w:style>
  <w:style w:type="character" w:customStyle="1" w:styleId="284">
    <w:name w:val="标题 Char2"/>
    <w:qFormat/>
    <w:uiPriority w:val="10"/>
    <w:rPr>
      <w:rFonts w:ascii="Cambria" w:hAnsi="Cambria" w:eastAsia="宋体" w:cs="Times New Roman"/>
      <w:b/>
      <w:bCs/>
      <w:sz w:val="32"/>
      <w:szCs w:val="32"/>
    </w:rPr>
  </w:style>
  <w:style w:type="character" w:customStyle="1" w:styleId="285">
    <w:name w:val="pagechatarealistclose_box"/>
    <w:basedOn w:val="67"/>
    <w:qFormat/>
    <w:uiPriority w:val="0"/>
  </w:style>
  <w:style w:type="character" w:customStyle="1" w:styleId="286">
    <w:name w:val="Table Text Char1 Char"/>
    <w:qFormat/>
    <w:uiPriority w:val="0"/>
    <w:rPr>
      <w:rFonts w:ascii="Arial" w:hAnsi="Arial"/>
      <w:kern w:val="2"/>
      <w:sz w:val="18"/>
      <w:lang w:val="en-US" w:eastAsia="zh-CN" w:bidi="ar-SA"/>
    </w:rPr>
  </w:style>
  <w:style w:type="character" w:customStyle="1" w:styleId="287">
    <w:name w:val="副标题 Char2"/>
    <w:qFormat/>
    <w:uiPriority w:val="11"/>
    <w:rPr>
      <w:rFonts w:ascii="Cambria" w:hAnsi="Cambria" w:cs="Times New Roman"/>
      <w:b/>
      <w:bCs/>
      <w:kern w:val="28"/>
      <w:sz w:val="32"/>
      <w:szCs w:val="32"/>
    </w:rPr>
  </w:style>
  <w:style w:type="character" w:customStyle="1" w:styleId="288">
    <w:name w:val="iconline2"/>
    <w:basedOn w:val="67"/>
    <w:qFormat/>
    <w:uiPriority w:val="0"/>
  </w:style>
  <w:style w:type="character" w:customStyle="1" w:styleId="289">
    <w:name w:val="标题 9 字符"/>
    <w:link w:val="10"/>
    <w:qFormat/>
    <w:uiPriority w:val="0"/>
    <w:rPr>
      <w:rFonts w:ascii="Arial" w:hAnsi="Arial" w:eastAsia="黑体" w:cs="Times New Roman"/>
      <w:szCs w:val="21"/>
    </w:rPr>
  </w:style>
  <w:style w:type="character" w:customStyle="1" w:styleId="290">
    <w:name w:val="Heading 1 Char_be8a4789-93bd-4c5e-b0cf-5f8325a89285"/>
    <w:qFormat/>
    <w:uiPriority w:val="0"/>
    <w:rPr>
      <w:rFonts w:hint="eastAsia" w:ascii="宋体" w:hAnsi="宋体" w:eastAsia="宋体"/>
      <w:b/>
      <w:bCs/>
      <w:kern w:val="44"/>
      <w:sz w:val="44"/>
      <w:szCs w:val="44"/>
      <w:lang w:val="en-US" w:eastAsia="zh-CN" w:bidi="ar-SA"/>
    </w:rPr>
  </w:style>
  <w:style w:type="character" w:customStyle="1" w:styleId="291">
    <w:name w:val="Char Char9"/>
    <w:qFormat/>
    <w:uiPriority w:val="0"/>
    <w:rPr>
      <w:rFonts w:ascii="仿宋_GB2312" w:eastAsia="仿宋_GB2312"/>
      <w:b/>
      <w:sz w:val="24"/>
    </w:rPr>
  </w:style>
  <w:style w:type="character" w:customStyle="1" w:styleId="292">
    <w:name w:val="w32"/>
    <w:basedOn w:val="67"/>
    <w:qFormat/>
    <w:uiPriority w:val="0"/>
  </w:style>
  <w:style w:type="character" w:customStyle="1" w:styleId="293">
    <w:name w:val="标题 4 字符"/>
    <w:link w:val="5"/>
    <w:qFormat/>
    <w:uiPriority w:val="0"/>
    <w:rPr>
      <w:rFonts w:ascii="仿宋_GB2312" w:hAnsi="Times New Roman" w:eastAsia="仿宋_GB2312" w:cs="Times New Roman"/>
      <w:b/>
      <w:sz w:val="24"/>
      <w:szCs w:val="20"/>
    </w:rPr>
  </w:style>
  <w:style w:type="character" w:customStyle="1" w:styleId="294">
    <w:name w:val="_Style 290"/>
    <w:qFormat/>
    <w:uiPriority w:val="0"/>
    <w:rPr>
      <w:smallCaps/>
      <w:color w:val="C0504D"/>
      <w:u w:val="single"/>
    </w:rPr>
  </w:style>
  <w:style w:type="character" w:customStyle="1" w:styleId="295">
    <w:name w:val="icontext3"/>
    <w:basedOn w:val="67"/>
    <w:qFormat/>
    <w:uiPriority w:val="0"/>
  </w:style>
  <w:style w:type="character" w:customStyle="1" w:styleId="296">
    <w:name w:val="正文首行缩进 字符"/>
    <w:link w:val="62"/>
    <w:qFormat/>
    <w:uiPriority w:val="0"/>
    <w:rPr>
      <w:rFonts w:ascii="宋体" w:hAnsi="宋体"/>
      <w:kern w:val="2"/>
      <w:sz w:val="24"/>
    </w:rPr>
  </w:style>
  <w:style w:type="character" w:customStyle="1" w:styleId="297">
    <w:name w:val="正文文本 Char2"/>
    <w:qFormat/>
    <w:uiPriority w:val="0"/>
    <w:rPr>
      <w:kern w:val="2"/>
      <w:sz w:val="21"/>
      <w:szCs w:val="24"/>
    </w:rPr>
  </w:style>
  <w:style w:type="character" w:customStyle="1" w:styleId="298">
    <w:name w:val="ico1658"/>
    <w:basedOn w:val="67"/>
    <w:qFormat/>
    <w:uiPriority w:val="0"/>
  </w:style>
  <w:style w:type="character" w:customStyle="1" w:styleId="299">
    <w:name w:val="Char Char17"/>
    <w:qFormat/>
    <w:uiPriority w:val="0"/>
    <w:rPr>
      <w:rFonts w:ascii="Cambria" w:hAnsi="Cambria" w:eastAsia="宋体" w:cs="Times New Roman"/>
      <w:b/>
      <w:bCs/>
      <w:kern w:val="2"/>
      <w:sz w:val="32"/>
      <w:szCs w:val="32"/>
    </w:rPr>
  </w:style>
  <w:style w:type="character" w:customStyle="1" w:styleId="300">
    <w:name w:val="style161"/>
    <w:qFormat/>
    <w:uiPriority w:val="0"/>
    <w:rPr>
      <w:rFonts w:ascii="Calibri" w:hAnsi="Calibri" w:eastAsia="宋体" w:cs="Times New Roman"/>
      <w:b/>
      <w:bCs/>
      <w:color w:val="333333"/>
    </w:rPr>
  </w:style>
  <w:style w:type="character" w:customStyle="1" w:styleId="301">
    <w:name w:val="正文首行缩进 2 Char1"/>
    <w:basedOn w:val="302"/>
    <w:qFormat/>
    <w:uiPriority w:val="99"/>
    <w:rPr>
      <w:rFonts w:ascii="Times New Roman" w:hAnsi="Times New Roman" w:eastAsia="宋体" w:cs="Times New Roman"/>
      <w:szCs w:val="20"/>
    </w:rPr>
  </w:style>
  <w:style w:type="character" w:customStyle="1" w:styleId="302">
    <w:name w:val="正文文本缩进 Char1"/>
    <w:qFormat/>
    <w:uiPriority w:val="99"/>
    <w:rPr>
      <w:rFonts w:ascii="Times New Roman" w:hAnsi="Times New Roman" w:eastAsia="宋体" w:cs="Times New Roman"/>
      <w:szCs w:val="20"/>
    </w:rPr>
  </w:style>
  <w:style w:type="character" w:customStyle="1" w:styleId="303">
    <w:name w:val="color_gray3"/>
    <w:basedOn w:val="67"/>
    <w:qFormat/>
    <w:uiPriority w:val="0"/>
    <w:rPr>
      <w:color w:val="999999"/>
    </w:rPr>
  </w:style>
  <w:style w:type="character" w:customStyle="1" w:styleId="304">
    <w:name w:val="标题 8 字符"/>
    <w:link w:val="9"/>
    <w:qFormat/>
    <w:uiPriority w:val="0"/>
    <w:rPr>
      <w:rFonts w:ascii="Arial" w:hAnsi="Arial" w:eastAsia="黑体" w:cs="Times New Roman"/>
      <w:sz w:val="24"/>
      <w:szCs w:val="24"/>
    </w:rPr>
  </w:style>
  <w:style w:type="character" w:customStyle="1" w:styleId="305">
    <w:name w:val="font31"/>
    <w:qFormat/>
    <w:uiPriority w:val="0"/>
    <w:rPr>
      <w:rFonts w:hint="default" w:ascii="Times New Roman" w:hAnsi="Times New Roman" w:cs="Times New Roman"/>
      <w:color w:val="000000"/>
      <w:sz w:val="18"/>
      <w:szCs w:val="18"/>
      <w:u w:val="none"/>
    </w:rPr>
  </w:style>
  <w:style w:type="character" w:customStyle="1" w:styleId="306">
    <w:name w:val="Char Char1"/>
    <w:qFormat/>
    <w:uiPriority w:val="0"/>
    <w:rPr>
      <w:i/>
      <w:kern w:val="2"/>
      <w:sz w:val="26"/>
    </w:rPr>
  </w:style>
  <w:style w:type="character" w:customStyle="1" w:styleId="307">
    <w:name w:val="_Style 303"/>
    <w:qFormat/>
    <w:uiPriority w:val="0"/>
    <w:rPr>
      <w:b/>
      <w:bCs/>
      <w:smallCaps/>
      <w:spacing w:val="5"/>
    </w:rPr>
  </w:style>
  <w:style w:type="character" w:customStyle="1" w:styleId="308">
    <w:name w:val="标题 3 Char1"/>
    <w:qFormat/>
    <w:uiPriority w:val="0"/>
    <w:rPr>
      <w:rFonts w:ascii="仿宋_GB2312" w:hAnsi="Times New Roman" w:eastAsia="仿宋_GB2312" w:cs="MingLiU"/>
      <w:b/>
      <w:kern w:val="2"/>
      <w:sz w:val="24"/>
      <w:szCs w:val="28"/>
    </w:rPr>
  </w:style>
  <w:style w:type="character" w:customStyle="1" w:styleId="309">
    <w:name w:val="标题 4 Char1"/>
    <w:qFormat/>
    <w:uiPriority w:val="0"/>
    <w:rPr>
      <w:rFonts w:ascii="仿宋_GB2312" w:hAnsi="Times New Roman" w:eastAsia="仿宋_GB2312" w:cs="MingLiU"/>
      <w:b/>
      <w:kern w:val="2"/>
      <w:sz w:val="24"/>
      <w:szCs w:val="28"/>
    </w:rPr>
  </w:style>
  <w:style w:type="character" w:customStyle="1" w:styleId="310">
    <w:name w:val="active"/>
    <w:basedOn w:val="67"/>
    <w:qFormat/>
    <w:uiPriority w:val="0"/>
    <w:rPr>
      <w:color w:val="00FF00"/>
      <w:shd w:val="clear" w:color="auto" w:fill="111111"/>
    </w:rPr>
  </w:style>
  <w:style w:type="character" w:customStyle="1" w:styleId="311">
    <w:name w:val="Char Char3"/>
    <w:qFormat/>
    <w:uiPriority w:val="0"/>
    <w:rPr>
      <w:kern w:val="2"/>
      <w:sz w:val="18"/>
    </w:rPr>
  </w:style>
  <w:style w:type="character" w:customStyle="1" w:styleId="312">
    <w:name w:val="正文文本 3 字符"/>
    <w:link w:val="21"/>
    <w:qFormat/>
    <w:uiPriority w:val="0"/>
    <w:rPr>
      <w:sz w:val="16"/>
      <w:szCs w:val="16"/>
    </w:rPr>
  </w:style>
  <w:style w:type="character" w:customStyle="1" w:styleId="313">
    <w:name w:val="样式 Char Char"/>
    <w:qFormat/>
    <w:uiPriority w:val="0"/>
    <w:rPr>
      <w:rFonts w:ascii="宋体" w:hAnsi="宋体" w:eastAsia="宋体"/>
      <w:sz w:val="24"/>
      <w:lang w:val="en-US" w:eastAsia="zh-CN"/>
    </w:rPr>
  </w:style>
  <w:style w:type="character" w:customStyle="1" w:styleId="314">
    <w:name w:val="标题 字符"/>
    <w:link w:val="60"/>
    <w:qFormat/>
    <w:uiPriority w:val="0"/>
    <w:rPr>
      <w:szCs w:val="24"/>
      <w:u w:val="single"/>
      <w:lang w:eastAsia="en-US"/>
    </w:rPr>
  </w:style>
  <w:style w:type="character" w:customStyle="1" w:styleId="315">
    <w:name w:val="文档结构图 Char1"/>
    <w:qFormat/>
    <w:uiPriority w:val="0"/>
    <w:rPr>
      <w:rFonts w:ascii="宋体" w:hAnsi="Times New Roman" w:eastAsia="宋体" w:cs="Times New Roman"/>
      <w:sz w:val="18"/>
      <w:szCs w:val="18"/>
    </w:rPr>
  </w:style>
  <w:style w:type="character" w:customStyle="1" w:styleId="316">
    <w:name w:val="content-white1"/>
    <w:qFormat/>
    <w:uiPriority w:val="0"/>
    <w:rPr>
      <w:rFonts w:ascii="_x000B__x000C_" w:hAnsi="_x000B__x000C_"/>
      <w:color w:val="auto"/>
      <w:sz w:val="18"/>
      <w:u w:val="none"/>
    </w:rPr>
  </w:style>
  <w:style w:type="character" w:customStyle="1" w:styleId="317">
    <w:name w:val="批注框文本 Char2"/>
    <w:qFormat/>
    <w:uiPriority w:val="0"/>
    <w:rPr>
      <w:kern w:val="2"/>
      <w:sz w:val="18"/>
      <w:szCs w:val="18"/>
    </w:rPr>
  </w:style>
  <w:style w:type="character" w:customStyle="1" w:styleId="318">
    <w:name w:val="Table Text Char"/>
    <w:link w:val="193"/>
    <w:qFormat/>
    <w:uiPriority w:val="0"/>
    <w:rPr>
      <w:rFonts w:ascii="Arial" w:hAnsi="Arial"/>
      <w:kern w:val="2"/>
      <w:sz w:val="18"/>
      <w:lang w:val="en-US" w:eastAsia="zh-CN" w:bidi="ar-SA"/>
    </w:rPr>
  </w:style>
  <w:style w:type="character" w:customStyle="1" w:styleId="319">
    <w:name w:val="Table Text Char Char Char Char"/>
    <w:link w:val="237"/>
    <w:qFormat/>
    <w:uiPriority w:val="0"/>
    <w:rPr>
      <w:rFonts w:ascii="Arial" w:hAnsi="Arial"/>
      <w:kern w:val="2"/>
      <w:sz w:val="18"/>
      <w:lang w:val="en-US" w:eastAsia="zh-CN" w:bidi="ar-SA"/>
    </w:rPr>
  </w:style>
  <w:style w:type="character" w:customStyle="1" w:styleId="320">
    <w:name w:val="title_emph1"/>
    <w:qFormat/>
    <w:uiPriority w:val="0"/>
    <w:rPr>
      <w:rFonts w:hint="default" w:ascii="Arial" w:hAnsi="Arial"/>
      <w:b/>
      <w:sz w:val="20"/>
    </w:rPr>
  </w:style>
  <w:style w:type="character" w:customStyle="1" w:styleId="321">
    <w:name w:val="HTML 预设格式 Char1"/>
    <w:qFormat/>
    <w:uiPriority w:val="0"/>
    <w:rPr>
      <w:rFonts w:ascii="Courier New" w:hAnsi="Courier New" w:eastAsia="宋体" w:cs="Courier New"/>
      <w:sz w:val="20"/>
      <w:szCs w:val="20"/>
    </w:rPr>
  </w:style>
  <w:style w:type="character" w:customStyle="1" w:styleId="322">
    <w:name w:val="font161"/>
    <w:qFormat/>
    <w:uiPriority w:val="0"/>
    <w:rPr>
      <w:rFonts w:ascii="Calibri" w:hAnsi="Calibri" w:eastAsia="宋体" w:cs="Times New Roman"/>
      <w:b/>
      <w:bCs/>
      <w:sz w:val="32"/>
      <w:szCs w:val="32"/>
    </w:rPr>
  </w:style>
  <w:style w:type="character" w:customStyle="1" w:styleId="323">
    <w:name w:val="ss16"/>
    <w:qFormat/>
    <w:uiPriority w:val="0"/>
    <w:rPr>
      <w:rFonts w:hint="eastAsia" w:ascii="宋体" w:hAnsi="宋体" w:eastAsia="宋体" w:cs="Times New Roman"/>
      <w:color w:val="000000"/>
      <w:sz w:val="9"/>
      <w:szCs w:val="9"/>
    </w:rPr>
  </w:style>
  <w:style w:type="character" w:customStyle="1" w:styleId="324">
    <w:name w:val="批注主题 Char Char"/>
    <w:basedOn w:val="325"/>
    <w:qFormat/>
    <w:uiPriority w:val="0"/>
    <w:rPr>
      <w:sz w:val="24"/>
    </w:rPr>
  </w:style>
  <w:style w:type="character" w:customStyle="1" w:styleId="325">
    <w:name w:val="Char Char6"/>
    <w:qFormat/>
    <w:uiPriority w:val="0"/>
    <w:rPr>
      <w:sz w:val="24"/>
    </w:rPr>
  </w:style>
  <w:style w:type="character" w:customStyle="1" w:styleId="326">
    <w:name w:val="button"/>
    <w:basedOn w:val="67"/>
    <w:qFormat/>
    <w:uiPriority w:val="0"/>
  </w:style>
  <w:style w:type="character" w:customStyle="1" w:styleId="327">
    <w:name w:val="font71"/>
    <w:qFormat/>
    <w:uiPriority w:val="0"/>
    <w:rPr>
      <w:rFonts w:hint="eastAsia" w:ascii="宋体" w:hAnsi="宋体" w:eastAsia="宋体" w:cs="宋体"/>
      <w:b/>
      <w:color w:val="000000"/>
      <w:sz w:val="18"/>
      <w:szCs w:val="18"/>
      <w:u w:val="none"/>
    </w:rPr>
  </w:style>
  <w:style w:type="character" w:customStyle="1" w:styleId="328">
    <w:name w:val="标题 6 字符"/>
    <w:link w:val="7"/>
    <w:qFormat/>
    <w:uiPriority w:val="0"/>
    <w:rPr>
      <w:rFonts w:ascii="Arial" w:hAnsi="Arial" w:eastAsia="黑体" w:cs="Times New Roman"/>
      <w:b/>
      <w:bCs/>
      <w:sz w:val="24"/>
      <w:szCs w:val="24"/>
    </w:rPr>
  </w:style>
  <w:style w:type="character" w:customStyle="1" w:styleId="329">
    <w:name w:val="icontext2"/>
    <w:basedOn w:val="67"/>
    <w:qFormat/>
    <w:uiPriority w:val="0"/>
  </w:style>
  <w:style w:type="character" w:customStyle="1" w:styleId="330">
    <w:name w:val="defaultfont1"/>
    <w:qFormat/>
    <w:uiPriority w:val="0"/>
    <w:rPr>
      <w:rFonts w:ascii="Calibri" w:hAnsi="Calibri" w:eastAsia="宋体" w:cs="Times New Roman"/>
    </w:rPr>
  </w:style>
  <w:style w:type="character" w:customStyle="1" w:styleId="331">
    <w:name w:val="引用 Char Char Char"/>
    <w:qFormat/>
    <w:uiPriority w:val="0"/>
    <w:rPr>
      <w:rFonts w:ascii="Calibri" w:hAnsi="Calibri" w:eastAsia="宋体" w:cs="Times New Roman"/>
      <w:i/>
      <w:iCs/>
      <w:color w:val="000000"/>
      <w:kern w:val="2"/>
      <w:sz w:val="21"/>
      <w:szCs w:val="22"/>
      <w:lang w:bidi="ar-SA"/>
    </w:rPr>
  </w:style>
  <w:style w:type="character" w:customStyle="1" w:styleId="332">
    <w:name w:val="font61"/>
    <w:qFormat/>
    <w:uiPriority w:val="0"/>
    <w:rPr>
      <w:rFonts w:hint="eastAsia" w:ascii="宋体" w:hAnsi="宋体" w:eastAsia="宋体" w:cs="宋体"/>
      <w:color w:val="000000"/>
      <w:sz w:val="18"/>
      <w:szCs w:val="18"/>
      <w:u w:val="none"/>
    </w:rPr>
  </w:style>
  <w:style w:type="character" w:customStyle="1" w:styleId="333">
    <w:name w:val="spanleft"/>
    <w:qFormat/>
    <w:uiPriority w:val="0"/>
    <w:rPr>
      <w:rFonts w:ascii="Calibri" w:hAnsi="Calibri" w:eastAsia="宋体" w:cs="Times New Roman"/>
    </w:rPr>
  </w:style>
  <w:style w:type="character" w:customStyle="1" w:styleId="334">
    <w:name w:val="未命名11"/>
    <w:qFormat/>
    <w:uiPriority w:val="0"/>
    <w:rPr>
      <w:color w:val="77FFFF"/>
      <w:sz w:val="24"/>
    </w:rPr>
  </w:style>
  <w:style w:type="character" w:customStyle="1" w:styleId="335">
    <w:name w:val="main_tdbg_7601"/>
    <w:qFormat/>
    <w:uiPriority w:val="0"/>
    <w:rPr>
      <w:rFonts w:ascii="Calibri" w:hAnsi="Calibri" w:eastAsia="宋体" w:cs="Times New Roman"/>
      <w:sz w:val="14"/>
      <w:szCs w:val="14"/>
    </w:rPr>
  </w:style>
  <w:style w:type="character" w:customStyle="1" w:styleId="336">
    <w:name w:val="color_gray"/>
    <w:basedOn w:val="67"/>
    <w:qFormat/>
    <w:uiPriority w:val="0"/>
    <w:rPr>
      <w:color w:val="999999"/>
    </w:rPr>
  </w:style>
  <w:style w:type="character" w:customStyle="1" w:styleId="337">
    <w:name w:val="unnamed1"/>
    <w:qFormat/>
    <w:uiPriority w:val="0"/>
    <w:rPr>
      <w:rFonts w:ascii="Calibri" w:hAnsi="Calibri" w:eastAsia="宋体" w:cs="Times New Roman"/>
    </w:rPr>
  </w:style>
  <w:style w:type="character" w:customStyle="1" w:styleId="338">
    <w:name w:val="Char Char7"/>
    <w:qFormat/>
    <w:uiPriority w:val="0"/>
    <w:rPr>
      <w:kern w:val="2"/>
      <w:sz w:val="18"/>
    </w:rPr>
  </w:style>
  <w:style w:type="character" w:customStyle="1" w:styleId="339">
    <w:name w:val="last-child"/>
    <w:basedOn w:val="67"/>
    <w:qFormat/>
    <w:uiPriority w:val="0"/>
  </w:style>
  <w:style w:type="character" w:customStyle="1" w:styleId="340">
    <w:name w:val="标书正文:  0.74 厘米 Char1"/>
    <w:qFormat/>
    <w:uiPriority w:val="0"/>
    <w:rPr>
      <w:rFonts w:eastAsia="宋体"/>
      <w:kern w:val="2"/>
      <w:sz w:val="24"/>
      <w:lang w:val="en-US" w:eastAsia="zh-CN"/>
    </w:rPr>
  </w:style>
  <w:style w:type="character" w:customStyle="1" w:styleId="341">
    <w:name w:val="批注主题 Char1"/>
    <w:qFormat/>
    <w:uiPriority w:val="99"/>
    <w:rPr>
      <w:rFonts w:ascii="Times New Roman" w:hAnsi="Times New Roman" w:eastAsia="宋体" w:cs="Times New Roman"/>
      <w:b/>
      <w:bCs/>
      <w:szCs w:val="20"/>
    </w:rPr>
  </w:style>
  <w:style w:type="character" w:customStyle="1" w:styleId="342">
    <w:name w:val="日期 Char2"/>
    <w:qFormat/>
    <w:uiPriority w:val="99"/>
    <w:rPr>
      <w:kern w:val="2"/>
      <w:sz w:val="21"/>
      <w:szCs w:val="22"/>
    </w:rPr>
  </w:style>
  <w:style w:type="character" w:customStyle="1" w:styleId="343">
    <w:name w:val="estimate_gray"/>
    <w:basedOn w:val="67"/>
    <w:qFormat/>
    <w:uiPriority w:val="0"/>
    <w:rPr>
      <w:color w:val="FFFFFF"/>
    </w:rPr>
  </w:style>
  <w:style w:type="character" w:customStyle="1" w:styleId="344">
    <w:name w:val="bar_info2"/>
    <w:basedOn w:val="67"/>
    <w:qFormat/>
    <w:uiPriority w:val="0"/>
  </w:style>
  <w:style w:type="character" w:customStyle="1" w:styleId="345">
    <w:name w:val="Char Char Char1"/>
    <w:qFormat/>
    <w:uiPriority w:val="0"/>
    <w:rPr>
      <w:kern w:val="2"/>
      <w:sz w:val="18"/>
    </w:rPr>
  </w:style>
  <w:style w:type="character" w:customStyle="1" w:styleId="346">
    <w:name w:val="页脚 Char1"/>
    <w:qFormat/>
    <w:uiPriority w:val="0"/>
    <w:rPr>
      <w:rFonts w:eastAsia="宋体"/>
      <w:kern w:val="2"/>
      <w:sz w:val="18"/>
      <w:szCs w:val="18"/>
      <w:lang w:val="en-US" w:eastAsia="zh-CN" w:bidi="ar-SA"/>
    </w:rPr>
  </w:style>
  <w:style w:type="character" w:customStyle="1" w:styleId="347">
    <w:name w:val="正文文本缩进 3 字符"/>
    <w:link w:val="49"/>
    <w:qFormat/>
    <w:uiPriority w:val="0"/>
    <w:rPr>
      <w:sz w:val="16"/>
    </w:rPr>
  </w:style>
  <w:style w:type="character" w:customStyle="1" w:styleId="348">
    <w:name w:val="spanright"/>
    <w:qFormat/>
    <w:uiPriority w:val="0"/>
    <w:rPr>
      <w:rFonts w:ascii="Calibri" w:hAnsi="Calibri" w:eastAsia="宋体" w:cs="Times New Roman"/>
    </w:rPr>
  </w:style>
  <w:style w:type="character" w:customStyle="1" w:styleId="349">
    <w:name w:val="文档结构图 字符"/>
    <w:link w:val="18"/>
    <w:qFormat/>
    <w:uiPriority w:val="0"/>
    <w:rPr>
      <w:shd w:val="clear" w:color="auto" w:fill="000080"/>
    </w:rPr>
  </w:style>
  <w:style w:type="character" w:customStyle="1" w:styleId="350">
    <w:name w:val="active8"/>
    <w:basedOn w:val="67"/>
    <w:qFormat/>
    <w:uiPriority w:val="0"/>
    <w:rPr>
      <w:color w:val="00FF00"/>
      <w:shd w:val="clear" w:color="auto" w:fill="111111"/>
    </w:rPr>
  </w:style>
  <w:style w:type="character" w:customStyle="1" w:styleId="351">
    <w:name w:val="批注主题 Char3"/>
    <w:qFormat/>
    <w:uiPriority w:val="99"/>
    <w:rPr>
      <w:b/>
      <w:bCs/>
      <w:kern w:val="2"/>
      <w:sz w:val="21"/>
      <w:szCs w:val="22"/>
    </w:rPr>
  </w:style>
  <w:style w:type="character" w:customStyle="1" w:styleId="352">
    <w:name w:val="intel3"/>
    <w:qFormat/>
    <w:uiPriority w:val="0"/>
    <w:rPr>
      <w:rFonts w:ascii="Calibri" w:hAnsi="Calibri" w:eastAsia="宋体" w:cs="Times New Roman"/>
    </w:rPr>
  </w:style>
  <w:style w:type="character" w:customStyle="1" w:styleId="353">
    <w:name w:val="脚注文本 Char1"/>
    <w:qFormat/>
    <w:uiPriority w:val="99"/>
    <w:rPr>
      <w:rFonts w:ascii="Times New Roman" w:hAnsi="Times New Roman" w:eastAsia="宋体" w:cs="Times New Roman"/>
      <w:sz w:val="18"/>
      <w:szCs w:val="18"/>
    </w:rPr>
  </w:style>
  <w:style w:type="character" w:customStyle="1" w:styleId="354">
    <w:name w:val="ca-151"/>
    <w:qFormat/>
    <w:uiPriority w:val="0"/>
    <w:rPr>
      <w:rFonts w:hint="default" w:ascii="Times New Roman" w:hAnsi="Times New Roman" w:cs="Times New Roman"/>
      <w:sz w:val="21"/>
      <w:szCs w:val="21"/>
    </w:rPr>
  </w:style>
  <w:style w:type="character" w:customStyle="1" w:styleId="355">
    <w:name w:val="明显引用 Char Char Char"/>
    <w:qFormat/>
    <w:uiPriority w:val="0"/>
    <w:rPr>
      <w:rFonts w:ascii="Calibri" w:hAnsi="Calibri" w:eastAsia="宋体" w:cs="Times New Roman"/>
      <w:b/>
      <w:bCs/>
      <w:i/>
      <w:iCs/>
      <w:color w:val="4F81BD"/>
      <w:kern w:val="2"/>
      <w:sz w:val="21"/>
      <w:szCs w:val="22"/>
      <w:lang w:bidi="ar-SA"/>
    </w:rPr>
  </w:style>
  <w:style w:type="character" w:customStyle="1" w:styleId="356">
    <w:name w:val="正文 + 三号 Char"/>
    <w:qFormat/>
    <w:uiPriority w:val="0"/>
    <w:rPr>
      <w:rFonts w:eastAsia="宋体"/>
      <w:kern w:val="2"/>
      <w:sz w:val="21"/>
      <w:lang w:val="en-US" w:eastAsia="zh-CN"/>
    </w:rPr>
  </w:style>
  <w:style w:type="character" w:customStyle="1" w:styleId="357">
    <w:name w:val="ht1"/>
    <w:qFormat/>
    <w:uiPriority w:val="0"/>
    <w:rPr>
      <w:rFonts w:ascii="黑体" w:hAnsi="Calibri" w:eastAsia="黑体" w:cs="Times New Roman"/>
      <w:b/>
      <w:bCs/>
    </w:rPr>
  </w:style>
  <w:style w:type="character" w:customStyle="1" w:styleId="358">
    <w:name w:val="尾注文本 字符"/>
    <w:link w:val="38"/>
    <w:qFormat/>
    <w:uiPriority w:val="0"/>
    <w:rPr>
      <w:rFonts w:ascii="Arial" w:hAnsi="Arial"/>
      <w:szCs w:val="24"/>
      <w:lang w:eastAsia="en-US"/>
    </w:rPr>
  </w:style>
  <w:style w:type="character" w:customStyle="1" w:styleId="359">
    <w:name w:val="样式3 Char"/>
    <w:qFormat/>
    <w:uiPriority w:val="0"/>
    <w:rPr>
      <w:rFonts w:hint="eastAsia" w:ascii="宋体" w:hAnsi="宋体" w:eastAsia="仿宋_GB2312"/>
      <w:b/>
      <w:bCs/>
      <w:kern w:val="2"/>
      <w:sz w:val="24"/>
      <w:szCs w:val="32"/>
      <w:lang w:val="en-US" w:eastAsia="zh-CN" w:bidi="ar-SA"/>
    </w:rPr>
  </w:style>
  <w:style w:type="character" w:customStyle="1" w:styleId="360">
    <w:name w:val="日期 字符"/>
    <w:link w:val="36"/>
    <w:qFormat/>
    <w:uiPriority w:val="0"/>
    <w:rPr>
      <w:sz w:val="24"/>
    </w:rPr>
  </w:style>
  <w:style w:type="character" w:customStyle="1" w:styleId="361">
    <w:name w:val="页眉 字符"/>
    <w:link w:val="41"/>
    <w:qFormat/>
    <w:uiPriority w:val="0"/>
    <w:rPr>
      <w:sz w:val="18"/>
      <w:szCs w:val="18"/>
    </w:rPr>
  </w:style>
  <w:style w:type="character" w:customStyle="1" w:styleId="362">
    <w:name w:val="Char Char8"/>
    <w:qFormat/>
    <w:uiPriority w:val="0"/>
    <w:rPr>
      <w:rFonts w:ascii="仿宋_GB2312" w:eastAsia="仿宋_GB2312"/>
      <w:b/>
      <w:sz w:val="24"/>
    </w:rPr>
  </w:style>
  <w:style w:type="character" w:customStyle="1" w:styleId="363">
    <w:name w:val="招标正文 Char Char"/>
    <w:link w:val="210"/>
    <w:qFormat/>
    <w:uiPriority w:val="0"/>
    <w:rPr>
      <w:rFonts w:hAnsi="宋体"/>
      <w:color w:val="000000"/>
      <w:szCs w:val="21"/>
    </w:rPr>
  </w:style>
  <w:style w:type="character" w:customStyle="1" w:styleId="364">
    <w:name w:val="l1"/>
    <w:qFormat/>
    <w:uiPriority w:val="0"/>
    <w:rPr>
      <w:rFonts w:ascii="Calibri" w:hAnsi="Calibri" w:eastAsia="宋体" w:cs="Times New Roman"/>
    </w:rPr>
  </w:style>
  <w:style w:type="character" w:customStyle="1" w:styleId="365">
    <w:name w:val="Char Char"/>
    <w:qFormat/>
    <w:uiPriority w:val="0"/>
    <w:rPr>
      <w:rFonts w:ascii="宋体" w:hAnsi="宋体" w:eastAsia="宋体"/>
      <w:kern w:val="2"/>
      <w:sz w:val="24"/>
      <w:lang w:val="en-US" w:eastAsia="zh-CN" w:bidi="ar-SA"/>
    </w:rPr>
  </w:style>
  <w:style w:type="character" w:customStyle="1" w:styleId="366">
    <w:name w:val="icontext12"/>
    <w:basedOn w:val="67"/>
    <w:qFormat/>
    <w:uiPriority w:val="0"/>
  </w:style>
  <w:style w:type="character" w:customStyle="1" w:styleId="367">
    <w:name w:val="正文文本 3 Char1"/>
    <w:qFormat/>
    <w:uiPriority w:val="0"/>
    <w:rPr>
      <w:rFonts w:ascii="Times New Roman" w:hAnsi="Times New Roman" w:eastAsia="宋体" w:cs="Times New Roman"/>
      <w:sz w:val="16"/>
      <w:szCs w:val="16"/>
    </w:rPr>
  </w:style>
  <w:style w:type="character" w:customStyle="1" w:styleId="368">
    <w:name w:val="正文文本 Char1"/>
    <w:qFormat/>
    <w:uiPriority w:val="0"/>
    <w:rPr>
      <w:rFonts w:ascii="Times New Roman" w:hAnsi="Times New Roman" w:eastAsia="宋体" w:cs="Times New Roman"/>
      <w:szCs w:val="20"/>
    </w:rPr>
  </w:style>
  <w:style w:type="character" w:customStyle="1" w:styleId="369">
    <w:name w:val="批注文字 Char2"/>
    <w:qFormat/>
    <w:uiPriority w:val="99"/>
    <w:rPr>
      <w:kern w:val="2"/>
      <w:sz w:val="21"/>
      <w:szCs w:val="22"/>
    </w:rPr>
  </w:style>
  <w:style w:type="character" w:customStyle="1" w:styleId="370">
    <w:name w:val="标题 2 字符"/>
    <w:link w:val="3"/>
    <w:qFormat/>
    <w:uiPriority w:val="0"/>
    <w:rPr>
      <w:rFonts w:ascii="仿宋_GB2312" w:hAnsi="Times New Roman" w:eastAsia="仿宋_GB2312" w:cs="Times New Roman"/>
      <w:b/>
      <w:spacing w:val="1"/>
      <w:w w:val="99"/>
      <w:sz w:val="28"/>
      <w:szCs w:val="20"/>
    </w:rPr>
  </w:style>
  <w:style w:type="character" w:customStyle="1" w:styleId="371">
    <w:name w:val="正文文本缩进 3 Char1"/>
    <w:qFormat/>
    <w:uiPriority w:val="0"/>
    <w:rPr>
      <w:rFonts w:ascii="Times New Roman" w:hAnsi="Times New Roman" w:eastAsia="宋体" w:cs="Times New Roman"/>
      <w:sz w:val="16"/>
      <w:szCs w:val="16"/>
    </w:rPr>
  </w:style>
  <w:style w:type="character" w:customStyle="1" w:styleId="372">
    <w:name w:val="style31"/>
    <w:qFormat/>
    <w:uiPriority w:val="0"/>
    <w:rPr>
      <w:rFonts w:ascii="Calibri" w:hAnsi="Calibri" w:eastAsia="宋体" w:cs="Times New Roman"/>
      <w:sz w:val="10"/>
      <w:szCs w:val="10"/>
    </w:rPr>
  </w:style>
  <w:style w:type="character" w:customStyle="1" w:styleId="373">
    <w:name w:val="Char Char11"/>
    <w:qFormat/>
    <w:uiPriority w:val="0"/>
    <w:rPr>
      <w:rFonts w:eastAsia="黑体"/>
      <w:kern w:val="2"/>
      <w:sz w:val="44"/>
      <w:lang w:val="en-US" w:eastAsia="zh-CN"/>
    </w:rPr>
  </w:style>
  <w:style w:type="character" w:customStyle="1" w:styleId="374">
    <w:name w:val="hilite"/>
    <w:basedOn w:val="67"/>
    <w:qFormat/>
    <w:uiPriority w:val="0"/>
    <w:rPr>
      <w:color w:val="FFFFFF"/>
      <w:shd w:val="clear" w:color="auto" w:fill="666666"/>
    </w:rPr>
  </w:style>
  <w:style w:type="character" w:customStyle="1" w:styleId="375">
    <w:name w:val="纯文本 Char1"/>
    <w:qFormat/>
    <w:uiPriority w:val="0"/>
    <w:rPr>
      <w:rFonts w:ascii="宋体" w:hAnsi="Courier New" w:eastAsia="宋体" w:cs="Courier New"/>
      <w:szCs w:val="21"/>
    </w:rPr>
  </w:style>
  <w:style w:type="character" w:customStyle="1" w:styleId="376">
    <w:name w:val="明显引用 Char2"/>
    <w:qFormat/>
    <w:uiPriority w:val="99"/>
    <w:rPr>
      <w:rFonts w:ascii="Times New Roman" w:hAnsi="Times New Roman"/>
      <w:b/>
      <w:bCs/>
      <w:i/>
      <w:iCs/>
      <w:color w:val="4F81BD"/>
      <w:kern w:val="2"/>
      <w:sz w:val="21"/>
    </w:rPr>
  </w:style>
  <w:style w:type="character" w:customStyle="1" w:styleId="377">
    <w:name w:val="引用 Char1"/>
    <w:qFormat/>
    <w:uiPriority w:val="0"/>
    <w:rPr>
      <w:i/>
      <w:iCs/>
      <w:color w:val="000000"/>
      <w:kern w:val="2"/>
      <w:sz w:val="21"/>
      <w:szCs w:val="22"/>
    </w:rPr>
  </w:style>
  <w:style w:type="character" w:customStyle="1" w:styleId="378">
    <w:name w:val="_Style 374"/>
    <w:qFormat/>
    <w:uiPriority w:val="0"/>
    <w:rPr>
      <w:b/>
      <w:bCs/>
      <w:smallCaps/>
      <w:color w:val="C0504D"/>
      <w:spacing w:val="5"/>
      <w:u w:val="single"/>
    </w:rPr>
  </w:style>
  <w:style w:type="character" w:customStyle="1" w:styleId="379">
    <w:name w:val="font41"/>
    <w:qFormat/>
    <w:uiPriority w:val="0"/>
    <w:rPr>
      <w:rFonts w:hint="default" w:ascii="Times New Roman" w:hAnsi="Times New Roman" w:cs="Times New Roman"/>
      <w:color w:val="000000"/>
      <w:sz w:val="18"/>
      <w:szCs w:val="18"/>
      <w:u w:val="none"/>
    </w:rPr>
  </w:style>
  <w:style w:type="character" w:customStyle="1" w:styleId="380">
    <w:name w:val="Char Char29"/>
    <w:qFormat/>
    <w:uiPriority w:val="0"/>
    <w:rPr>
      <w:rFonts w:ascii="Calibri" w:hAnsi="Calibri" w:eastAsia="宋体" w:cs="Times New Roman"/>
      <w:b/>
      <w:bCs/>
      <w:kern w:val="44"/>
      <w:sz w:val="44"/>
      <w:szCs w:val="44"/>
    </w:rPr>
  </w:style>
  <w:style w:type="character" w:customStyle="1" w:styleId="381">
    <w:name w:val="正文文本缩进 3 Char2"/>
    <w:qFormat/>
    <w:uiPriority w:val="99"/>
    <w:rPr>
      <w:kern w:val="2"/>
      <w:sz w:val="16"/>
      <w:szCs w:val="16"/>
    </w:rPr>
  </w:style>
  <w:style w:type="character" w:customStyle="1" w:styleId="382">
    <w:name w:val="16"/>
    <w:qFormat/>
    <w:uiPriority w:val="0"/>
    <w:rPr>
      <w:rFonts w:hint="default" w:ascii="Tahoma" w:hAnsi="Tahoma" w:cs="Tahoma"/>
      <w:color w:val="0000FF"/>
      <w:sz w:val="24"/>
      <w:szCs w:val="24"/>
      <w:u w:val="single"/>
    </w:rPr>
  </w:style>
  <w:style w:type="character" w:customStyle="1" w:styleId="383">
    <w:name w:val="样式 宋体"/>
    <w:qFormat/>
    <w:uiPriority w:val="0"/>
    <w:rPr>
      <w:rFonts w:ascii="宋体" w:hAnsi="宋体" w:eastAsia="宋体"/>
      <w:sz w:val="28"/>
    </w:rPr>
  </w:style>
  <w:style w:type="character" w:customStyle="1" w:styleId="384">
    <w:name w:val="正文文本缩进 2 字符"/>
    <w:link w:val="37"/>
    <w:qFormat/>
    <w:uiPriority w:val="0"/>
    <w:rPr>
      <w:rFonts w:eastAsia="仿宋_GB2312"/>
      <w:sz w:val="32"/>
    </w:rPr>
  </w:style>
  <w:style w:type="character" w:customStyle="1" w:styleId="385">
    <w:name w:val="文字 Char"/>
    <w:link w:val="87"/>
    <w:qFormat/>
    <w:uiPriority w:val="0"/>
    <w:rPr>
      <w:rFonts w:ascii="宋体"/>
      <w:kern w:val="2"/>
      <w:sz w:val="28"/>
    </w:rPr>
  </w:style>
  <w:style w:type="character" w:customStyle="1" w:styleId="386">
    <w:name w:val="Char Char10"/>
    <w:qFormat/>
    <w:uiPriority w:val="0"/>
    <w:rPr>
      <w:rFonts w:ascii="仿宋_GB2312" w:eastAsia="仿宋_GB2312"/>
      <w:b/>
      <w:spacing w:val="1"/>
      <w:w w:val="99"/>
      <w:sz w:val="28"/>
    </w:rPr>
  </w:style>
  <w:style w:type="character" w:customStyle="1" w:styleId="387">
    <w:name w:val="正文文本 2 字符"/>
    <w:link w:val="53"/>
    <w:qFormat/>
    <w:uiPriority w:val="0"/>
    <w:rPr>
      <w:i/>
      <w:sz w:val="26"/>
    </w:rPr>
  </w:style>
  <w:style w:type="character" w:customStyle="1" w:styleId="388">
    <w:name w:val="ca-181"/>
    <w:qFormat/>
    <w:uiPriority w:val="0"/>
    <w:rPr>
      <w:rFonts w:hint="eastAsia" w:ascii="宋体" w:hAnsi="宋体" w:eastAsia="宋体"/>
      <w:sz w:val="21"/>
      <w:szCs w:val="21"/>
    </w:rPr>
  </w:style>
  <w:style w:type="character" w:customStyle="1" w:styleId="389">
    <w:name w:val="标题 5 字符"/>
    <w:link w:val="6"/>
    <w:qFormat/>
    <w:uiPriority w:val="0"/>
    <w:rPr>
      <w:rFonts w:ascii="Times New Roman" w:hAnsi="Times New Roman" w:eastAsia="宋体" w:cs="Times New Roman"/>
      <w:b/>
      <w:bCs/>
      <w:sz w:val="28"/>
      <w:szCs w:val="28"/>
    </w:rPr>
  </w:style>
  <w:style w:type="character" w:customStyle="1" w:styleId="390">
    <w:name w:val="estimate_gray1"/>
    <w:basedOn w:val="67"/>
    <w:qFormat/>
    <w:uiPriority w:val="0"/>
  </w:style>
  <w:style w:type="character" w:customStyle="1" w:styleId="391">
    <w:name w:val="ca-610"/>
    <w:qFormat/>
    <w:uiPriority w:val="0"/>
    <w:rPr>
      <w:rFonts w:hint="eastAsia" w:ascii="宋体" w:hAnsi="宋体" w:eastAsia="宋体"/>
      <w:sz w:val="21"/>
      <w:szCs w:val="21"/>
    </w:rPr>
  </w:style>
  <w:style w:type="character" w:customStyle="1" w:styleId="392">
    <w:name w:val="明显引用 Char1"/>
    <w:qFormat/>
    <w:uiPriority w:val="0"/>
    <w:rPr>
      <w:b/>
      <w:bCs/>
      <w:i/>
      <w:iCs/>
      <w:color w:val="4F81BD"/>
      <w:kern w:val="2"/>
      <w:sz w:val="21"/>
      <w:szCs w:val="22"/>
    </w:rPr>
  </w:style>
  <w:style w:type="character" w:customStyle="1" w:styleId="393">
    <w:name w:val="liked_gray"/>
    <w:basedOn w:val="67"/>
    <w:qFormat/>
    <w:uiPriority w:val="0"/>
    <w:rPr>
      <w:color w:val="FFFFFF"/>
    </w:rPr>
  </w:style>
  <w:style w:type="character" w:customStyle="1" w:styleId="394">
    <w:name w:val="引用 Char2"/>
    <w:qFormat/>
    <w:uiPriority w:val="99"/>
    <w:rPr>
      <w:rFonts w:ascii="Times New Roman" w:hAnsi="Times New Roman"/>
      <w:i/>
      <w:iCs/>
      <w:color w:val="000000"/>
      <w:kern w:val="2"/>
      <w:sz w:val="21"/>
    </w:rPr>
  </w:style>
  <w:style w:type="character" w:customStyle="1" w:styleId="395">
    <w:name w:val="标题 7 字符"/>
    <w:link w:val="8"/>
    <w:qFormat/>
    <w:uiPriority w:val="0"/>
    <w:rPr>
      <w:rFonts w:ascii="Times New Roman" w:hAnsi="Times New Roman" w:eastAsia="宋体" w:cs="Times New Roman"/>
      <w:b/>
      <w:bCs/>
      <w:sz w:val="24"/>
      <w:szCs w:val="24"/>
    </w:rPr>
  </w:style>
  <w:style w:type="character" w:customStyle="1" w:styleId="396">
    <w:name w:val="标题 3 字符"/>
    <w:link w:val="4"/>
    <w:qFormat/>
    <w:uiPriority w:val="0"/>
    <w:rPr>
      <w:rFonts w:ascii="仿宋_GB2312" w:hAnsi="Times New Roman" w:eastAsia="仿宋_GB2312" w:cs="Times New Roman"/>
      <w:b/>
      <w:sz w:val="24"/>
      <w:szCs w:val="20"/>
    </w:rPr>
  </w:style>
  <w:style w:type="character" w:customStyle="1" w:styleId="397">
    <w:name w:val="ico1659"/>
    <w:basedOn w:val="67"/>
    <w:qFormat/>
    <w:uiPriority w:val="0"/>
  </w:style>
  <w:style w:type="character" w:customStyle="1" w:styleId="398">
    <w:name w:val="H2 Char"/>
    <w:qFormat/>
    <w:uiPriority w:val="0"/>
    <w:rPr>
      <w:rFonts w:ascii="Arial" w:hAnsi="Arial" w:eastAsia="宋体"/>
      <w:kern w:val="2"/>
      <w:sz w:val="28"/>
      <w:lang w:val="en-US" w:eastAsia="zh-CN"/>
    </w:rPr>
  </w:style>
  <w:style w:type="character" w:customStyle="1" w:styleId="399">
    <w:name w:val="脚注文本 字符"/>
    <w:link w:val="46"/>
    <w:qFormat/>
    <w:uiPriority w:val="0"/>
    <w:rPr>
      <w:sz w:val="18"/>
    </w:rPr>
  </w:style>
  <w:style w:type="character" w:customStyle="1" w:styleId="400">
    <w:name w:val="批注文字 字符"/>
    <w:link w:val="20"/>
    <w:qFormat/>
    <w:uiPriority w:val="99"/>
    <w:rPr>
      <w:rFonts w:ascii="Times New Roman" w:hAnsi="Times New Roman" w:eastAsia="宋体" w:cs="Times New Roman"/>
      <w:szCs w:val="20"/>
    </w:rPr>
  </w:style>
  <w:style w:type="character" w:customStyle="1" w:styleId="401">
    <w:name w:val="ico1660"/>
    <w:basedOn w:val="67"/>
    <w:qFormat/>
    <w:uiPriority w:val="0"/>
  </w:style>
  <w:style w:type="character" w:customStyle="1" w:styleId="402">
    <w:name w:val="style21"/>
    <w:qFormat/>
    <w:uiPriority w:val="0"/>
    <w:rPr>
      <w:rFonts w:ascii="Calibri" w:hAnsi="Calibri" w:eastAsia="宋体" w:cs="Times New Roman"/>
      <w:b/>
      <w:bCs/>
      <w:sz w:val="28"/>
      <w:szCs w:val="28"/>
    </w:rPr>
  </w:style>
  <w:style w:type="character" w:customStyle="1" w:styleId="403">
    <w:name w:val="title11"/>
    <w:qFormat/>
    <w:uiPriority w:val="0"/>
    <w:rPr>
      <w:rFonts w:ascii="Calibri" w:hAnsi="Calibri" w:eastAsia="宋体" w:cs="Times New Roman"/>
      <w:b/>
      <w:bCs/>
      <w:color w:val="FFFFFF"/>
      <w:sz w:val="11"/>
      <w:szCs w:val="11"/>
    </w:rPr>
  </w:style>
  <w:style w:type="character" w:customStyle="1" w:styleId="404">
    <w:name w:val="first-child"/>
    <w:basedOn w:val="67"/>
    <w:qFormat/>
    <w:uiPriority w:val="0"/>
  </w:style>
  <w:style w:type="character" w:customStyle="1" w:styleId="405">
    <w:name w:val="标题4 Char Char"/>
    <w:link w:val="203"/>
    <w:qFormat/>
    <w:uiPriority w:val="0"/>
    <w:rPr>
      <w:rFonts w:ascii="Arial" w:hAnsi="Arial"/>
      <w:b/>
      <w:bCs/>
      <w:sz w:val="24"/>
      <w:szCs w:val="32"/>
    </w:rPr>
  </w:style>
  <w:style w:type="character" w:customStyle="1" w:styleId="406">
    <w:name w:val="尾注文本 Char"/>
    <w:qFormat/>
    <w:uiPriority w:val="0"/>
    <w:rPr>
      <w:kern w:val="2"/>
      <w:sz w:val="21"/>
    </w:rPr>
  </w:style>
  <w:style w:type="character" w:customStyle="1" w:styleId="407">
    <w:name w:val="标题5 Char Char"/>
    <w:link w:val="105"/>
    <w:qFormat/>
    <w:uiPriority w:val="0"/>
    <w:rPr>
      <w:rFonts w:ascii="Arial" w:hAnsi="Arial"/>
      <w:b/>
      <w:bCs/>
      <w:sz w:val="24"/>
      <w:szCs w:val="32"/>
    </w:rPr>
  </w:style>
  <w:style w:type="character" w:customStyle="1" w:styleId="408">
    <w:name w:val="color_red1"/>
    <w:qFormat/>
    <w:uiPriority w:val="0"/>
    <w:rPr>
      <w:rFonts w:ascii="Calibri" w:hAnsi="Calibri" w:eastAsia="宋体" w:cs="Times New Roman"/>
      <w:color w:val="FA0004"/>
    </w:rPr>
  </w:style>
  <w:style w:type="character" w:customStyle="1" w:styleId="409">
    <w:name w:val="v151"/>
    <w:qFormat/>
    <w:uiPriority w:val="0"/>
    <w:rPr>
      <w:sz w:val="18"/>
    </w:rPr>
  </w:style>
  <w:style w:type="character" w:customStyle="1" w:styleId="410">
    <w:name w:val="drapbtn"/>
    <w:basedOn w:val="67"/>
    <w:qFormat/>
    <w:uiPriority w:val="0"/>
  </w:style>
  <w:style w:type="character" w:customStyle="1" w:styleId="411">
    <w:name w:val="批注主题 字符"/>
    <w:link w:val="61"/>
    <w:qFormat/>
    <w:uiPriority w:val="0"/>
    <w:rPr>
      <w:sz w:val="24"/>
    </w:rPr>
  </w:style>
  <w:style w:type="character" w:customStyle="1" w:styleId="412">
    <w:name w:val="font81"/>
    <w:qFormat/>
    <w:uiPriority w:val="0"/>
    <w:rPr>
      <w:rFonts w:ascii="Symbol" w:hAnsi="Symbol" w:cs="Symbol"/>
      <w:color w:val="000000"/>
      <w:sz w:val="18"/>
      <w:szCs w:val="18"/>
      <w:u w:val="none"/>
    </w:rPr>
  </w:style>
  <w:style w:type="character" w:customStyle="1" w:styleId="413">
    <w:name w:val="Char Char28"/>
    <w:qFormat/>
    <w:uiPriority w:val="0"/>
    <w:rPr>
      <w:rFonts w:ascii="Cambria" w:hAnsi="Cambria" w:eastAsia="宋体" w:cs="Times New Roman"/>
      <w:b/>
      <w:bCs/>
      <w:kern w:val="2"/>
      <w:sz w:val="32"/>
      <w:szCs w:val="32"/>
    </w:rPr>
  </w:style>
  <w:style w:type="character" w:customStyle="1" w:styleId="414">
    <w:name w:val="_Style 410"/>
    <w:qFormat/>
    <w:uiPriority w:val="0"/>
    <w:rPr>
      <w:i/>
      <w:iCs/>
      <w:color w:val="808080"/>
    </w:rPr>
  </w:style>
  <w:style w:type="character" w:customStyle="1" w:styleId="415">
    <w:name w:val="Table Heading Char Char"/>
    <w:qFormat/>
    <w:uiPriority w:val="0"/>
    <w:rPr>
      <w:rFonts w:ascii="Arial" w:hAnsi="Arial" w:eastAsia="黑体"/>
      <w:kern w:val="2"/>
      <w:sz w:val="18"/>
      <w:lang w:val="en-US" w:eastAsia="zh-CN"/>
    </w:rPr>
  </w:style>
  <w:style w:type="character" w:customStyle="1" w:styleId="416">
    <w:name w:val="iconline21"/>
    <w:basedOn w:val="67"/>
    <w:qFormat/>
    <w:uiPriority w:val="0"/>
  </w:style>
  <w:style w:type="character" w:customStyle="1" w:styleId="417">
    <w:name w:val="正文文本缩进 字符"/>
    <w:link w:val="24"/>
    <w:qFormat/>
    <w:uiPriority w:val="0"/>
    <w:rPr>
      <w:rFonts w:ascii="黑体" w:hAnsi="宋体" w:eastAsia="黑体"/>
      <w:color w:val="000000"/>
      <w:sz w:val="28"/>
    </w:rPr>
  </w:style>
  <w:style w:type="character" w:customStyle="1" w:styleId="418">
    <w:name w:val="正文首行缩进 2 字符"/>
    <w:link w:val="64"/>
    <w:qFormat/>
    <w:uiPriority w:val="0"/>
    <w:rPr>
      <w:rFonts w:ascii="黑体" w:hAnsi="宋体" w:eastAsia="黑体"/>
      <w:color w:val="000000"/>
      <w:szCs w:val="24"/>
    </w:rPr>
  </w:style>
  <w:style w:type="character" w:customStyle="1" w:styleId="419">
    <w:name w:val="choosename"/>
    <w:basedOn w:val="67"/>
    <w:qFormat/>
    <w:uiPriority w:val="0"/>
  </w:style>
  <w:style w:type="character" w:customStyle="1" w:styleId="420">
    <w:name w:val="Char Char21"/>
    <w:qFormat/>
    <w:uiPriority w:val="0"/>
    <w:rPr>
      <w:kern w:val="2"/>
      <w:sz w:val="26"/>
    </w:rPr>
  </w:style>
  <w:style w:type="character" w:customStyle="1" w:styleId="421">
    <w:name w:val="Char Char111"/>
    <w:qFormat/>
    <w:uiPriority w:val="0"/>
    <w:rPr>
      <w:rFonts w:eastAsia="黑体"/>
      <w:kern w:val="2"/>
      <w:sz w:val="44"/>
      <w:lang w:val="en-US" w:eastAsia="zh-CN"/>
    </w:rPr>
  </w:style>
  <w:style w:type="character" w:customStyle="1" w:styleId="422">
    <w:name w:val="style121"/>
    <w:qFormat/>
    <w:uiPriority w:val="0"/>
    <w:rPr>
      <w:rFonts w:hint="eastAsia" w:ascii="宋体" w:hAnsi="宋体" w:eastAsia="宋体" w:cs="Times New Roman"/>
      <w:sz w:val="18"/>
      <w:szCs w:val="18"/>
    </w:rPr>
  </w:style>
  <w:style w:type="character" w:customStyle="1" w:styleId="423">
    <w:name w:val="viewscale"/>
    <w:basedOn w:val="67"/>
    <w:qFormat/>
    <w:uiPriority w:val="0"/>
    <w:rPr>
      <w:color w:val="FFFFFF"/>
      <w:sz w:val="19"/>
      <w:szCs w:val="19"/>
    </w:rPr>
  </w:style>
  <w:style w:type="character" w:customStyle="1" w:styleId="424">
    <w:name w:val="标题 Char"/>
    <w:qFormat/>
    <w:uiPriority w:val="0"/>
    <w:rPr>
      <w:rFonts w:ascii="Cambria" w:hAnsi="Cambria" w:cs="Times New Roman"/>
      <w:b/>
      <w:bCs/>
      <w:kern w:val="2"/>
      <w:sz w:val="32"/>
      <w:szCs w:val="32"/>
    </w:rPr>
  </w:style>
  <w:style w:type="character" w:customStyle="1" w:styleId="425">
    <w:name w:val="批注文字 Char"/>
    <w:qFormat/>
    <w:uiPriority w:val="0"/>
    <w:rPr>
      <w:kern w:val="2"/>
      <w:sz w:val="21"/>
    </w:rPr>
  </w:style>
  <w:style w:type="character" w:customStyle="1" w:styleId="426">
    <w:name w:val="after"/>
    <w:basedOn w:val="67"/>
    <w:qFormat/>
    <w:uiPriority w:val="0"/>
    <w:rPr>
      <w:sz w:val="16"/>
      <w:szCs w:val="0"/>
    </w:rPr>
  </w:style>
  <w:style w:type="character" w:customStyle="1" w:styleId="427">
    <w:name w:val="Char Char34"/>
    <w:qFormat/>
    <w:uiPriority w:val="0"/>
    <w:rPr>
      <w:rFonts w:eastAsia="黑体"/>
      <w:kern w:val="2"/>
      <w:sz w:val="44"/>
      <w:lang w:val="en-US" w:eastAsia="zh-CN" w:bidi="ar-SA"/>
    </w:rPr>
  </w:style>
  <w:style w:type="character" w:customStyle="1" w:styleId="428">
    <w:name w:val="纯文本 字符"/>
    <w:link w:val="33"/>
    <w:qFormat/>
    <w:uiPriority w:val="0"/>
    <w:rPr>
      <w:rFonts w:ascii="宋体" w:hAnsi="Courier New" w:eastAsia="宋体"/>
      <w:sz w:val="28"/>
    </w:rPr>
  </w:style>
  <w:style w:type="character" w:customStyle="1" w:styleId="429">
    <w:name w:val="批注框文本 字符"/>
    <w:link w:val="39"/>
    <w:qFormat/>
    <w:uiPriority w:val="0"/>
    <w:rPr>
      <w:sz w:val="18"/>
    </w:rPr>
  </w:style>
  <w:style w:type="character" w:customStyle="1" w:styleId="430">
    <w:name w:val="font11"/>
    <w:qFormat/>
    <w:uiPriority w:val="0"/>
    <w:rPr>
      <w:rFonts w:hint="default" w:ascii="Times New Roman" w:hAnsi="Times New Roman" w:cs="Times New Roman"/>
      <w:b/>
      <w:color w:val="000000"/>
      <w:sz w:val="18"/>
      <w:szCs w:val="18"/>
      <w:u w:val="none"/>
    </w:rPr>
  </w:style>
  <w:style w:type="character" w:customStyle="1" w:styleId="431">
    <w:name w:val="font21"/>
    <w:qFormat/>
    <w:uiPriority w:val="0"/>
    <w:rPr>
      <w:rFonts w:hint="eastAsia" w:ascii="宋体" w:hAnsi="宋体" w:eastAsia="宋体" w:cs="宋体"/>
      <w:color w:val="000000"/>
      <w:sz w:val="18"/>
      <w:szCs w:val="18"/>
      <w:u w:val="none"/>
    </w:rPr>
  </w:style>
  <w:style w:type="character" w:customStyle="1" w:styleId="432">
    <w:name w:val="标题 5 Char1"/>
    <w:qFormat/>
    <w:uiPriority w:val="0"/>
    <w:rPr>
      <w:rFonts w:ascii="宋体" w:hAnsi="宋体" w:cs="宋体"/>
      <w:b/>
      <w:bCs/>
    </w:rPr>
  </w:style>
  <w:style w:type="character" w:customStyle="1" w:styleId="433">
    <w:name w:val="icontext1"/>
    <w:basedOn w:val="67"/>
    <w:qFormat/>
    <w:uiPriority w:val="0"/>
  </w:style>
  <w:style w:type="character" w:customStyle="1" w:styleId="434">
    <w:name w:val="尾注文本 Char2"/>
    <w:qFormat/>
    <w:uiPriority w:val="99"/>
    <w:rPr>
      <w:rFonts w:ascii="Times New Roman" w:hAnsi="Times New Roman" w:eastAsia="宋体" w:cs="Times New Roman"/>
      <w:szCs w:val="20"/>
    </w:rPr>
  </w:style>
  <w:style w:type="character" w:customStyle="1" w:styleId="435">
    <w:name w:val="标题 8 Char1"/>
    <w:qFormat/>
    <w:uiPriority w:val="0"/>
    <w:rPr>
      <w:rFonts w:ascii="Times New Roman" w:hAnsi="Arial" w:eastAsia="仿宋_GB2312"/>
      <w:sz w:val="30"/>
    </w:rPr>
  </w:style>
  <w:style w:type="character" w:customStyle="1" w:styleId="436">
    <w:name w:val="hilite6"/>
    <w:basedOn w:val="67"/>
    <w:qFormat/>
    <w:uiPriority w:val="0"/>
    <w:rPr>
      <w:color w:val="FFFFFF"/>
      <w:shd w:val="clear" w:color="auto" w:fill="666666"/>
    </w:rPr>
  </w:style>
  <w:style w:type="character" w:customStyle="1" w:styleId="437">
    <w:name w:val="14t1"/>
    <w:qFormat/>
    <w:uiPriority w:val="0"/>
    <w:rPr>
      <w:rFonts w:hint="eastAsia" w:ascii="宋体" w:hAnsi="宋体" w:eastAsia="宋体" w:cs="Times New Roman"/>
      <w:sz w:val="11"/>
      <w:szCs w:val="11"/>
    </w:rPr>
  </w:style>
  <w:style w:type="character" w:customStyle="1" w:styleId="438">
    <w:name w:val="标题 7 Char1"/>
    <w:qFormat/>
    <w:uiPriority w:val="0"/>
    <w:rPr>
      <w:rFonts w:ascii="Times New Roman" w:hAnsi="Times New Roman" w:eastAsia="仿宋_GB2312"/>
      <w:sz w:val="30"/>
    </w:rPr>
  </w:style>
  <w:style w:type="character" w:customStyle="1" w:styleId="439">
    <w:name w:val="cdropleft"/>
    <w:basedOn w:val="67"/>
    <w:qFormat/>
    <w:uiPriority w:val="0"/>
  </w:style>
  <w:style w:type="character" w:customStyle="1" w:styleId="440">
    <w:name w:val="Char Char31"/>
    <w:qFormat/>
    <w:uiPriority w:val="0"/>
    <w:rPr>
      <w:rFonts w:hint="eastAsia" w:ascii="宋体" w:hAnsi="宋体" w:eastAsia="宋体"/>
      <w:kern w:val="2"/>
      <w:sz w:val="18"/>
      <w:szCs w:val="18"/>
      <w:lang w:val="en-US" w:eastAsia="zh-CN" w:bidi="ar-SA"/>
    </w:rPr>
  </w:style>
  <w:style w:type="character" w:customStyle="1" w:styleId="441">
    <w:name w:val="0d1471"/>
    <w:qFormat/>
    <w:uiPriority w:val="0"/>
    <w:rPr>
      <w:rFonts w:ascii="Calibri" w:hAnsi="Calibri" w:eastAsia="宋体" w:cs="Times New Roman"/>
      <w:color w:val="000000"/>
      <w:sz w:val="11"/>
      <w:szCs w:val="11"/>
      <w:u w:val="none"/>
    </w:rPr>
  </w:style>
  <w:style w:type="character" w:customStyle="1" w:styleId="442">
    <w:name w:val="日期 Char1"/>
    <w:qFormat/>
    <w:uiPriority w:val="99"/>
    <w:rPr>
      <w:rFonts w:ascii="Times New Roman" w:hAnsi="Times New Roman" w:eastAsia="宋体" w:cs="Times New Roman"/>
      <w:szCs w:val="20"/>
    </w:rPr>
  </w:style>
  <w:style w:type="character" w:customStyle="1" w:styleId="443">
    <w:name w:val="正文文本 字符"/>
    <w:link w:val="23"/>
    <w:qFormat/>
    <w:uiPriority w:val="0"/>
    <w:rPr>
      <w:sz w:val="26"/>
    </w:rPr>
  </w:style>
  <w:style w:type="character" w:customStyle="1" w:styleId="444">
    <w:name w:val="标题 6 Char1"/>
    <w:qFormat/>
    <w:uiPriority w:val="0"/>
    <w:rPr>
      <w:rFonts w:ascii="Times New Roman" w:hAnsi="Arial" w:eastAsia="仿宋_GB2312"/>
      <w:sz w:val="30"/>
    </w:rPr>
  </w:style>
  <w:style w:type="character" w:customStyle="1" w:styleId="445">
    <w:name w:val="cy"/>
    <w:basedOn w:val="67"/>
    <w:qFormat/>
    <w:uiPriority w:val="0"/>
  </w:style>
  <w:style w:type="character" w:customStyle="1" w:styleId="446">
    <w:name w:val="副标题 字符"/>
    <w:link w:val="45"/>
    <w:qFormat/>
    <w:uiPriority w:val="0"/>
    <w:rPr>
      <w:rFonts w:eastAsia="宋体"/>
      <w:szCs w:val="24"/>
      <w:u w:val="single"/>
      <w:lang w:eastAsia="en-US"/>
    </w:rPr>
  </w:style>
  <w:style w:type="character" w:customStyle="1" w:styleId="447">
    <w:name w:val="页眉 Char1"/>
    <w:qFormat/>
    <w:uiPriority w:val="0"/>
    <w:rPr>
      <w:rFonts w:eastAsia="宋体"/>
      <w:kern w:val="2"/>
      <w:sz w:val="18"/>
      <w:szCs w:val="18"/>
      <w:lang w:val="en-US" w:eastAsia="zh-CN" w:bidi="ar-SA"/>
    </w:rPr>
  </w:style>
  <w:style w:type="character" w:customStyle="1" w:styleId="448">
    <w:name w:val="crowed11"/>
    <w:qFormat/>
    <w:uiPriority w:val="0"/>
    <w:rPr>
      <w:rFonts w:hint="default" w:ascii="_x000B__x000C_" w:hAnsi="_x000B__x000C_"/>
      <w:sz w:val="24"/>
    </w:rPr>
  </w:style>
  <w:style w:type="character" w:customStyle="1" w:styleId="449">
    <w:name w:val="批注文字 Char Char"/>
    <w:qFormat/>
    <w:uiPriority w:val="0"/>
    <w:rPr>
      <w:rFonts w:ascii="宋体" w:hAnsi="Times New Roman" w:eastAsia="宋体" w:cs="Times New Roman"/>
      <w:sz w:val="28"/>
      <w:szCs w:val="20"/>
    </w:rPr>
  </w:style>
  <w:style w:type="character" w:customStyle="1" w:styleId="450">
    <w:name w:val="Char Char5"/>
    <w:qFormat/>
    <w:uiPriority w:val="0"/>
    <w:rPr>
      <w:kern w:val="2"/>
      <w:sz w:val="18"/>
    </w:rPr>
  </w:style>
  <w:style w:type="character" w:customStyle="1" w:styleId="451">
    <w:name w:val="文档结构图 Char2"/>
    <w:qFormat/>
    <w:uiPriority w:val="0"/>
    <w:rPr>
      <w:kern w:val="2"/>
      <w:sz w:val="21"/>
      <w:szCs w:val="24"/>
      <w:shd w:val="clear" w:color="auto" w:fill="000080"/>
    </w:rPr>
  </w:style>
  <w:style w:type="character" w:customStyle="1" w:styleId="452">
    <w:name w:val="ca-51"/>
    <w:qFormat/>
    <w:uiPriority w:val="0"/>
    <w:rPr>
      <w:rFonts w:hint="eastAsia" w:ascii="宋体" w:hAnsi="宋体" w:eastAsia="宋体"/>
      <w:b/>
      <w:bCs/>
      <w:color w:val="000000"/>
      <w:spacing w:val="-20"/>
      <w:sz w:val="16"/>
      <w:szCs w:val="16"/>
    </w:rPr>
  </w:style>
  <w:style w:type="character" w:customStyle="1" w:styleId="453">
    <w:name w:val="正文文本 2 Char1"/>
    <w:qFormat/>
    <w:uiPriority w:val="99"/>
    <w:rPr>
      <w:rFonts w:ascii="Times New Roman" w:hAnsi="Times New Roman" w:eastAsia="宋体" w:cs="Times New Roman"/>
      <w:szCs w:val="20"/>
    </w:rPr>
  </w:style>
  <w:style w:type="character" w:customStyle="1" w:styleId="454">
    <w:name w:val="标题 9 Char1"/>
    <w:qFormat/>
    <w:uiPriority w:val="0"/>
    <w:rPr>
      <w:rFonts w:ascii="Times New Roman" w:hAnsi="Times New Roman" w:eastAsia="仿宋_GB2312"/>
      <w:sz w:val="30"/>
    </w:rPr>
  </w:style>
  <w:style w:type="character" w:customStyle="1" w:styleId="455">
    <w:name w:val="layui-layer-tabnow"/>
    <w:basedOn w:val="67"/>
    <w:qFormat/>
    <w:uiPriority w:val="0"/>
    <w:rPr>
      <w:bdr w:val="single" w:color="CCCCCC" w:sz="4" w:space="0"/>
      <w:shd w:val="clear" w:color="auto" w:fill="FFFFFF"/>
    </w:rPr>
  </w:style>
  <w:style w:type="character" w:customStyle="1" w:styleId="456">
    <w:name w:val="标题 2 Char1"/>
    <w:qFormat/>
    <w:uiPriority w:val="0"/>
    <w:rPr>
      <w:rFonts w:ascii="仿宋_GB2312" w:hAnsi="Times New Roman" w:eastAsia="仿宋_GB2312" w:cs="MingLiU"/>
      <w:b/>
      <w:spacing w:val="1"/>
      <w:w w:val="99"/>
      <w:kern w:val="2"/>
      <w:sz w:val="28"/>
      <w:szCs w:val="32"/>
    </w:rPr>
  </w:style>
  <w:style w:type="character" w:customStyle="1" w:styleId="457">
    <w:name w:val="font51"/>
    <w:qFormat/>
    <w:uiPriority w:val="0"/>
    <w:rPr>
      <w:rFonts w:hint="default" w:ascii="Times New Roman" w:hAnsi="Times New Roman" w:cs="Times New Roman"/>
      <w:color w:val="000000"/>
      <w:sz w:val="18"/>
      <w:szCs w:val="18"/>
      <w:u w:val="none"/>
    </w:rPr>
  </w:style>
  <w:style w:type="character" w:customStyle="1" w:styleId="458">
    <w:name w:val="hover48"/>
    <w:basedOn w:val="67"/>
    <w:qFormat/>
    <w:uiPriority w:val="0"/>
    <w:rPr>
      <w:color w:val="FFFFFF"/>
    </w:rPr>
  </w:style>
  <w:style w:type="character" w:customStyle="1" w:styleId="459">
    <w:name w:val="Char Char12"/>
    <w:qFormat/>
    <w:uiPriority w:val="0"/>
    <w:rPr>
      <w:rFonts w:hint="eastAsia" w:ascii="宋体" w:hAnsi="宋体" w:eastAsia="宋体"/>
      <w:kern w:val="2"/>
      <w:sz w:val="18"/>
      <w:szCs w:val="18"/>
      <w:lang w:val="en-US" w:eastAsia="zh-CN" w:bidi="ar-SA"/>
    </w:rPr>
  </w:style>
  <w:style w:type="character" w:customStyle="1" w:styleId="460">
    <w:name w:val="font1"/>
    <w:qFormat/>
    <w:uiPriority w:val="0"/>
    <w:rPr>
      <w:color w:val="000000"/>
      <w:sz w:val="18"/>
    </w:rPr>
  </w:style>
  <w:style w:type="character" w:customStyle="1" w:styleId="461">
    <w:name w:val="批注框文本 Char1"/>
    <w:qFormat/>
    <w:uiPriority w:val="0"/>
    <w:rPr>
      <w:rFonts w:ascii="Times New Roman" w:hAnsi="Times New Roman" w:eastAsia="宋体" w:cs="Times New Roman"/>
      <w:sz w:val="18"/>
      <w:szCs w:val="18"/>
    </w:rPr>
  </w:style>
  <w:style w:type="character" w:customStyle="1" w:styleId="462">
    <w:name w:val="页脚 字符"/>
    <w:link w:val="40"/>
    <w:qFormat/>
    <w:uiPriority w:val="0"/>
    <w:rPr>
      <w:sz w:val="18"/>
      <w:szCs w:val="18"/>
    </w:rPr>
  </w:style>
  <w:style w:type="character" w:customStyle="1" w:styleId="463">
    <w:name w:val="明显引用 字符"/>
    <w:link w:val="127"/>
    <w:qFormat/>
    <w:uiPriority w:val="0"/>
    <w:rPr>
      <w:b/>
      <w:bCs/>
      <w:i/>
      <w:iCs/>
      <w:color w:val="4F81BD"/>
      <w:kern w:val="2"/>
      <w:sz w:val="21"/>
      <w:szCs w:val="22"/>
    </w:rPr>
  </w:style>
  <w:style w:type="character" w:customStyle="1" w:styleId="464">
    <w:name w:val="正文文本 Char3"/>
    <w:qFormat/>
    <w:uiPriority w:val="99"/>
    <w:rPr>
      <w:kern w:val="2"/>
      <w:sz w:val="21"/>
      <w:szCs w:val="22"/>
    </w:rPr>
  </w:style>
  <w:style w:type="character" w:customStyle="1" w:styleId="465">
    <w:name w:val="textcontents"/>
    <w:qFormat/>
    <w:uiPriority w:val="0"/>
    <w:rPr>
      <w:rFonts w:cs="Times New Roman"/>
    </w:rPr>
  </w:style>
  <w:style w:type="character" w:customStyle="1" w:styleId="466">
    <w:name w:val="font01"/>
    <w:qFormat/>
    <w:uiPriority w:val="0"/>
    <w:rPr>
      <w:rFonts w:hint="eastAsia" w:ascii="宋体" w:hAnsi="宋体" w:eastAsia="宋体" w:cs="宋体"/>
      <w:color w:val="000000"/>
      <w:sz w:val="18"/>
      <w:szCs w:val="18"/>
      <w:u w:val="none"/>
    </w:rPr>
  </w:style>
  <w:style w:type="character" w:customStyle="1" w:styleId="467">
    <w:name w:val="HTML 预设格式 字符"/>
    <w:link w:val="56"/>
    <w:qFormat/>
    <w:uiPriority w:val="0"/>
    <w:rPr>
      <w:rFonts w:ascii="Arial" w:hAnsi="Arial" w:cs="Arial"/>
      <w:sz w:val="24"/>
      <w:szCs w:val="24"/>
    </w:rPr>
  </w:style>
  <w:style w:type="character" w:customStyle="1" w:styleId="468">
    <w:name w:val="moreaction32"/>
    <w:basedOn w:val="67"/>
    <w:qFormat/>
    <w:uiPriority w:val="0"/>
  </w:style>
  <w:style w:type="character" w:customStyle="1" w:styleId="469">
    <w:name w:val="批注框文本 Char3"/>
    <w:qFormat/>
    <w:uiPriority w:val="99"/>
    <w:rPr>
      <w:kern w:val="2"/>
      <w:sz w:val="18"/>
      <w:szCs w:val="18"/>
    </w:rPr>
  </w:style>
  <w:style w:type="character" w:customStyle="1" w:styleId="470">
    <w:name w:val="引用 字符"/>
    <w:link w:val="244"/>
    <w:qFormat/>
    <w:uiPriority w:val="0"/>
    <w:rPr>
      <w:i/>
      <w:iCs/>
      <w:color w:val="000000"/>
      <w:kern w:val="2"/>
      <w:sz w:val="21"/>
      <w:szCs w:val="22"/>
    </w:rPr>
  </w:style>
  <w:style w:type="character" w:customStyle="1" w:styleId="471">
    <w:name w:val="Char Char41"/>
    <w:qFormat/>
    <w:uiPriority w:val="0"/>
    <w:rPr>
      <w:rFonts w:ascii="宋体" w:hAnsi="Courier New"/>
      <w:kern w:val="2"/>
      <w:sz w:val="28"/>
    </w:rPr>
  </w:style>
  <w:style w:type="character" w:customStyle="1" w:styleId="472">
    <w:name w:val="cdropright"/>
    <w:basedOn w:val="67"/>
    <w:qFormat/>
    <w:uiPriority w:val="0"/>
  </w:style>
  <w:style w:type="character" w:customStyle="1" w:styleId="473">
    <w:name w:val="标题 1 字符"/>
    <w:link w:val="2"/>
    <w:qFormat/>
    <w:uiPriority w:val="0"/>
    <w:rPr>
      <w:rFonts w:eastAsia="黑体"/>
      <w:sz w:val="44"/>
    </w:rPr>
  </w:style>
  <w:style w:type="character" w:customStyle="1" w:styleId="474">
    <w:name w:val="_Style 470"/>
    <w:qFormat/>
    <w:uiPriority w:val="0"/>
    <w:rPr>
      <w:b/>
      <w:bCs/>
      <w:i/>
      <w:iCs/>
      <w:color w:val="4F81BD"/>
    </w:rPr>
  </w:style>
  <w:style w:type="character" w:customStyle="1" w:styleId="475">
    <w:name w:val="normaltext1"/>
    <w:qFormat/>
    <w:uiPriority w:val="0"/>
    <w:rPr>
      <w:rFonts w:hint="default" w:ascii="ˎ̥" w:hAnsi="ˎ̥" w:eastAsia="宋体" w:cs="Times New Roman"/>
      <w:sz w:val="9"/>
      <w:szCs w:val="9"/>
    </w:rPr>
  </w:style>
  <w:style w:type="character" w:customStyle="1" w:styleId="476">
    <w:name w:val="批注主题 Char2"/>
    <w:qFormat/>
    <w:uiPriority w:val="0"/>
    <w:rPr>
      <w:b/>
      <w:bCs/>
      <w:sz w:val="21"/>
    </w:rPr>
  </w:style>
  <w:style w:type="character" w:customStyle="1" w:styleId="477">
    <w:name w:val="ca-141"/>
    <w:qFormat/>
    <w:uiPriority w:val="0"/>
    <w:rPr>
      <w:rFonts w:hint="eastAsia" w:ascii="仿宋_GB2312" w:eastAsia="仿宋_GB2312"/>
      <w:sz w:val="21"/>
      <w:szCs w:val="21"/>
    </w:rPr>
  </w:style>
  <w:style w:type="character" w:customStyle="1" w:styleId="478">
    <w:name w:val="副标题 Char1"/>
    <w:qFormat/>
    <w:uiPriority w:val="0"/>
    <w:rPr>
      <w:rFonts w:ascii="Cambria" w:hAnsi="Cambria" w:eastAsia="宋体" w:cs="Times New Roman"/>
      <w:b/>
      <w:bCs/>
      <w:kern w:val="28"/>
      <w:sz w:val="32"/>
      <w:szCs w:val="32"/>
    </w:rPr>
  </w:style>
  <w:style w:type="character" w:customStyle="1" w:styleId="479">
    <w:name w:val="Char Char171"/>
    <w:qFormat/>
    <w:uiPriority w:val="0"/>
    <w:rPr>
      <w:rFonts w:ascii="Cambria" w:hAnsi="Cambria" w:eastAsia="宋体" w:cs="Times New Roman"/>
      <w:b/>
      <w:bCs/>
      <w:kern w:val="2"/>
      <w:sz w:val="32"/>
      <w:szCs w:val="32"/>
    </w:rPr>
  </w:style>
  <w:style w:type="character" w:customStyle="1" w:styleId="480">
    <w:name w:val="Char Char32"/>
    <w:qFormat/>
    <w:uiPriority w:val="0"/>
    <w:rPr>
      <w:kern w:val="2"/>
      <w:sz w:val="18"/>
    </w:rPr>
  </w:style>
  <w:style w:type="character" w:customStyle="1" w:styleId="481">
    <w:name w:val="书籍标题1"/>
    <w:qFormat/>
    <w:uiPriority w:val="0"/>
    <w:rPr>
      <w:b/>
      <w:bCs/>
      <w:smallCaps/>
      <w:spacing w:val="5"/>
    </w:rPr>
  </w:style>
  <w:style w:type="character" w:customStyle="1" w:styleId="482">
    <w:name w:val="Char Char112"/>
    <w:qFormat/>
    <w:uiPriority w:val="0"/>
    <w:rPr>
      <w:rFonts w:eastAsia="黑体"/>
      <w:kern w:val="2"/>
      <w:sz w:val="44"/>
      <w:lang w:val="en-US" w:eastAsia="zh-CN"/>
    </w:rPr>
  </w:style>
  <w:style w:type="character" w:customStyle="1" w:styleId="483">
    <w:name w:val="Char Char22"/>
    <w:qFormat/>
    <w:uiPriority w:val="0"/>
    <w:rPr>
      <w:kern w:val="2"/>
      <w:sz w:val="26"/>
    </w:rPr>
  </w:style>
  <w:style w:type="character" w:customStyle="1" w:styleId="484">
    <w:name w:val="明显强调1"/>
    <w:qFormat/>
    <w:uiPriority w:val="0"/>
    <w:rPr>
      <w:b/>
      <w:bCs/>
      <w:i/>
      <w:iCs/>
      <w:color w:val="4F81BD"/>
    </w:rPr>
  </w:style>
  <w:style w:type="character" w:customStyle="1" w:styleId="485">
    <w:name w:val="Char Char61"/>
    <w:qFormat/>
    <w:uiPriority w:val="0"/>
    <w:rPr>
      <w:sz w:val="24"/>
    </w:rPr>
  </w:style>
  <w:style w:type="character" w:customStyle="1" w:styleId="486">
    <w:name w:val="Char Char13"/>
    <w:qFormat/>
    <w:uiPriority w:val="0"/>
    <w:rPr>
      <w:i/>
      <w:kern w:val="2"/>
      <w:sz w:val="26"/>
    </w:rPr>
  </w:style>
  <w:style w:type="character" w:customStyle="1" w:styleId="487">
    <w:name w:val="Char Char101"/>
    <w:qFormat/>
    <w:uiPriority w:val="0"/>
    <w:rPr>
      <w:rFonts w:ascii="仿宋_GB2312" w:eastAsia="仿宋_GB2312"/>
      <w:b/>
      <w:spacing w:val="1"/>
      <w:w w:val="99"/>
      <w:sz w:val="28"/>
    </w:rPr>
  </w:style>
  <w:style w:type="character" w:customStyle="1" w:styleId="488">
    <w:name w:val="Char Char91"/>
    <w:qFormat/>
    <w:uiPriority w:val="0"/>
    <w:rPr>
      <w:rFonts w:ascii="仿宋_GB2312" w:eastAsia="仿宋_GB2312"/>
      <w:b/>
      <w:sz w:val="24"/>
    </w:rPr>
  </w:style>
  <w:style w:type="character" w:customStyle="1" w:styleId="489">
    <w:name w:val="Char Char341"/>
    <w:qFormat/>
    <w:uiPriority w:val="0"/>
    <w:rPr>
      <w:rFonts w:eastAsia="黑体"/>
      <w:kern w:val="2"/>
      <w:sz w:val="44"/>
      <w:lang w:val="en-US" w:eastAsia="zh-CN" w:bidi="ar-SA"/>
    </w:rPr>
  </w:style>
  <w:style w:type="character" w:customStyle="1" w:styleId="490">
    <w:name w:val="明显参考1"/>
    <w:qFormat/>
    <w:uiPriority w:val="0"/>
    <w:rPr>
      <w:b/>
      <w:bCs/>
      <w:smallCaps/>
      <w:color w:val="C0504D"/>
      <w:spacing w:val="5"/>
      <w:u w:val="single"/>
    </w:rPr>
  </w:style>
  <w:style w:type="character" w:customStyle="1" w:styleId="491">
    <w:name w:val="Char Char42"/>
    <w:qFormat/>
    <w:uiPriority w:val="0"/>
    <w:rPr>
      <w:rFonts w:ascii="宋体" w:hAnsi="Courier New"/>
      <w:kern w:val="2"/>
      <w:sz w:val="28"/>
    </w:rPr>
  </w:style>
  <w:style w:type="character" w:customStyle="1" w:styleId="492">
    <w:name w:val="不明显强调1"/>
    <w:qFormat/>
    <w:uiPriority w:val="0"/>
    <w:rPr>
      <w:i/>
      <w:iCs/>
      <w:color w:val="808080"/>
    </w:rPr>
  </w:style>
  <w:style w:type="character" w:customStyle="1" w:styleId="493">
    <w:name w:val="Char Char14"/>
    <w:qFormat/>
    <w:uiPriority w:val="0"/>
    <w:rPr>
      <w:rFonts w:ascii="宋体" w:hAnsi="宋体" w:eastAsia="宋体"/>
      <w:kern w:val="2"/>
      <w:sz w:val="24"/>
      <w:lang w:val="en-US" w:eastAsia="zh-CN" w:bidi="ar-SA"/>
    </w:rPr>
  </w:style>
  <w:style w:type="character" w:customStyle="1" w:styleId="494">
    <w:name w:val="不明显参考1"/>
    <w:qFormat/>
    <w:uiPriority w:val="0"/>
    <w:rPr>
      <w:smallCaps/>
      <w:color w:val="C0504D"/>
      <w:u w:val="single"/>
    </w:rPr>
  </w:style>
  <w:style w:type="character" w:customStyle="1" w:styleId="495">
    <w:name w:val="Char Char51"/>
    <w:qFormat/>
    <w:uiPriority w:val="0"/>
    <w:rPr>
      <w:kern w:val="2"/>
      <w:sz w:val="18"/>
    </w:rPr>
  </w:style>
  <w:style w:type="character" w:customStyle="1" w:styleId="496">
    <w:name w:val="Char Char Char2"/>
    <w:qFormat/>
    <w:uiPriority w:val="0"/>
    <w:rPr>
      <w:kern w:val="2"/>
      <w:sz w:val="18"/>
    </w:rPr>
  </w:style>
  <w:style w:type="character" w:customStyle="1" w:styleId="497">
    <w:name w:val="Char Char71"/>
    <w:qFormat/>
    <w:uiPriority w:val="0"/>
    <w:rPr>
      <w:kern w:val="2"/>
      <w:sz w:val="18"/>
    </w:rPr>
  </w:style>
  <w:style w:type="character" w:customStyle="1" w:styleId="498">
    <w:name w:val="Char Char81"/>
    <w:qFormat/>
    <w:uiPriority w:val="0"/>
    <w:rPr>
      <w:rFonts w:ascii="仿宋_GB2312" w:eastAsia="仿宋_GB2312"/>
      <w:b/>
      <w:sz w:val="24"/>
    </w:rPr>
  </w:style>
  <w:style w:type="paragraph" w:customStyle="1" w:styleId="499">
    <w:name w:val="Char13"/>
    <w:basedOn w:val="1"/>
    <w:qFormat/>
    <w:uiPriority w:val="0"/>
  </w:style>
  <w:style w:type="paragraph" w:customStyle="1" w:styleId="500">
    <w:name w:val="Char Char Char Char Char Char Char2"/>
    <w:basedOn w:val="1"/>
    <w:qFormat/>
    <w:uiPriority w:val="0"/>
    <w:rPr>
      <w:szCs w:val="24"/>
    </w:rPr>
  </w:style>
  <w:style w:type="paragraph" w:customStyle="1" w:styleId="501">
    <w:name w:val="Char71"/>
    <w:basedOn w:val="1"/>
    <w:qFormat/>
    <w:uiPriority w:val="0"/>
    <w:pPr>
      <w:widowControl/>
      <w:spacing w:after="160" w:line="240" w:lineRule="exact"/>
      <w:jc w:val="left"/>
    </w:pPr>
  </w:style>
  <w:style w:type="paragraph" w:customStyle="1" w:styleId="502">
    <w:name w:val="正文文本缩进 22"/>
    <w:basedOn w:val="1"/>
    <w:qFormat/>
    <w:uiPriority w:val="0"/>
    <w:pPr>
      <w:adjustRightInd w:val="0"/>
      <w:spacing w:before="120"/>
      <w:ind w:firstLine="420"/>
      <w:textAlignment w:val="baseline"/>
    </w:pPr>
    <w:rPr>
      <w:sz w:val="24"/>
    </w:rPr>
  </w:style>
  <w:style w:type="paragraph" w:customStyle="1" w:styleId="503">
    <w:name w:val="Char Char30 Char Char Char Char1"/>
    <w:basedOn w:val="1"/>
    <w:qFormat/>
    <w:uiPriority w:val="0"/>
    <w:rPr>
      <w:szCs w:val="24"/>
    </w:rPr>
  </w:style>
  <w:style w:type="paragraph" w:customStyle="1" w:styleId="504">
    <w:name w:val="Char Char Char Char Char Char1 Char1"/>
    <w:basedOn w:val="1"/>
    <w:qFormat/>
    <w:uiPriority w:val="0"/>
    <w:pPr>
      <w:widowControl/>
      <w:spacing w:after="160" w:line="240" w:lineRule="exact"/>
      <w:jc w:val="left"/>
    </w:pPr>
    <w:rPr>
      <w:rFonts w:ascii="Verdana" w:hAnsi="Verdana"/>
      <w:kern w:val="0"/>
      <w:lang w:eastAsia="en-US"/>
    </w:rPr>
  </w:style>
  <w:style w:type="paragraph" w:customStyle="1" w:styleId="505">
    <w:name w:val="Char Char1 Char1"/>
    <w:basedOn w:val="1"/>
    <w:qFormat/>
    <w:uiPriority w:val="0"/>
    <w:rPr>
      <w:rFonts w:ascii="Tahoma" w:hAnsi="Tahoma"/>
      <w:sz w:val="24"/>
      <w:szCs w:val="24"/>
    </w:rPr>
  </w:style>
  <w:style w:type="paragraph" w:customStyle="1" w:styleId="506">
    <w:name w:val="TOC 标题1"/>
    <w:basedOn w:val="2"/>
    <w:next w:val="1"/>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507">
    <w:name w:val="Char Char30 Char Char1"/>
    <w:basedOn w:val="1"/>
    <w:qFormat/>
    <w:uiPriority w:val="0"/>
    <w:rPr>
      <w:szCs w:val="24"/>
    </w:rPr>
  </w:style>
  <w:style w:type="paragraph" w:customStyle="1" w:styleId="508">
    <w:name w:val="修订1"/>
    <w:qFormat/>
    <w:uiPriority w:val="0"/>
    <w:rPr>
      <w:rFonts w:ascii="Times New Roman" w:hAnsi="Times New Roman" w:eastAsia="宋体" w:cs="Times New Roman"/>
      <w:kern w:val="2"/>
      <w:sz w:val="21"/>
      <w:lang w:val="en-US" w:eastAsia="zh-CN" w:bidi="ar-SA"/>
    </w:rPr>
  </w:style>
  <w:style w:type="paragraph" w:customStyle="1" w:styleId="509">
    <w:name w:val="Char91"/>
    <w:basedOn w:val="18"/>
    <w:qFormat/>
    <w:uiPriority w:val="0"/>
    <w:pPr>
      <w:spacing w:line="360" w:lineRule="auto"/>
      <w:ind w:firstLine="200" w:firstLineChars="200"/>
    </w:pPr>
  </w:style>
  <w:style w:type="paragraph" w:customStyle="1" w:styleId="510">
    <w:name w:val="Char Char 字元 字元 字元 Char Char Char Char1"/>
    <w:basedOn w:val="1"/>
    <w:qFormat/>
    <w:uiPriority w:val="0"/>
    <w:pPr>
      <w:adjustRightInd w:val="0"/>
      <w:spacing w:line="360" w:lineRule="auto"/>
    </w:pPr>
    <w:rPr>
      <w:kern w:val="0"/>
      <w:sz w:val="24"/>
    </w:rPr>
  </w:style>
  <w:style w:type="paragraph" w:customStyle="1" w:styleId="511">
    <w:name w:val="Char Char16 Char Char Char Char1"/>
    <w:basedOn w:val="1"/>
    <w:qFormat/>
    <w:uiPriority w:val="0"/>
    <w:rPr>
      <w:szCs w:val="24"/>
    </w:rPr>
  </w:style>
  <w:style w:type="paragraph" w:customStyle="1" w:styleId="512">
    <w:name w:val="Char Char Char Char2"/>
    <w:basedOn w:val="18"/>
    <w:qFormat/>
    <w:uiPriority w:val="0"/>
    <w:pPr>
      <w:spacing w:line="360" w:lineRule="auto"/>
      <w:ind w:firstLine="200" w:firstLineChars="200"/>
    </w:pPr>
  </w:style>
  <w:style w:type="paragraph" w:customStyle="1" w:styleId="513">
    <w:name w:val="Char1 Char Char Char2"/>
    <w:basedOn w:val="1"/>
    <w:qFormat/>
    <w:uiPriority w:val="0"/>
    <w:rPr>
      <w:rFonts w:ascii="Tahoma" w:hAnsi="Tahoma"/>
      <w:sz w:val="24"/>
    </w:rPr>
  </w:style>
  <w:style w:type="paragraph" w:customStyle="1" w:styleId="514">
    <w:name w:val="Char Char Char Char Char1"/>
    <w:basedOn w:val="1"/>
    <w:qFormat/>
    <w:uiPriority w:val="0"/>
    <w:pPr>
      <w:tabs>
        <w:tab w:val="left" w:pos="425"/>
        <w:tab w:val="left" w:pos="1620"/>
      </w:tabs>
      <w:ind w:left="1620" w:hanging="360"/>
    </w:pPr>
    <w:rPr>
      <w:rFonts w:ascii="Tahoma" w:hAnsi="Tahoma"/>
      <w:sz w:val="24"/>
    </w:rPr>
  </w:style>
  <w:style w:type="paragraph" w:customStyle="1" w:styleId="515">
    <w:name w:val="Char Char Char1 Char Char Char Char Char Char Char Char Char Char Char Char Char1"/>
    <w:basedOn w:val="1"/>
    <w:qFormat/>
    <w:uiPriority w:val="0"/>
    <w:pPr>
      <w:widowControl/>
      <w:spacing w:after="160" w:line="240" w:lineRule="exact"/>
      <w:jc w:val="left"/>
    </w:pPr>
    <w:rPr>
      <w:rFonts w:ascii="Verdana" w:hAnsi="Verdana"/>
      <w:kern w:val="0"/>
      <w:sz w:val="18"/>
      <w:lang w:eastAsia="en-US"/>
    </w:rPr>
  </w:style>
  <w:style w:type="paragraph" w:customStyle="1" w:styleId="516">
    <w:name w:val="Char2"/>
    <w:basedOn w:val="18"/>
    <w:qFormat/>
    <w:uiPriority w:val="0"/>
    <w:pPr>
      <w:spacing w:line="360" w:lineRule="auto"/>
      <w:ind w:firstLine="200" w:firstLineChars="200"/>
    </w:pPr>
    <w:rPr>
      <w:sz w:val="18"/>
    </w:rPr>
  </w:style>
  <w:style w:type="paragraph" w:customStyle="1" w:styleId="517">
    <w:name w:val="Char2 Char Char Char Char Char Char1"/>
    <w:basedOn w:val="1"/>
    <w:qFormat/>
    <w:uiPriority w:val="0"/>
    <w:rPr>
      <w:rFonts w:ascii="仿宋_GB2312"/>
      <w:b/>
      <w:sz w:val="30"/>
    </w:rPr>
  </w:style>
  <w:style w:type="paragraph" w:customStyle="1" w:styleId="518">
    <w:name w:val="正文文本 22"/>
    <w:basedOn w:val="1"/>
    <w:qFormat/>
    <w:uiPriority w:val="0"/>
    <w:pPr>
      <w:adjustRightInd w:val="0"/>
      <w:spacing w:before="120" w:line="360" w:lineRule="auto"/>
      <w:ind w:firstLine="480"/>
      <w:textAlignment w:val="baseline"/>
    </w:pPr>
    <w:rPr>
      <w:sz w:val="24"/>
    </w:rPr>
  </w:style>
  <w:style w:type="paragraph" w:customStyle="1" w:styleId="519">
    <w:name w:val="Char Char14 Char Char1"/>
    <w:basedOn w:val="1"/>
    <w:qFormat/>
    <w:uiPriority w:val="0"/>
    <w:rPr>
      <w:szCs w:val="24"/>
    </w:rPr>
  </w:style>
  <w:style w:type="paragraph" w:customStyle="1" w:styleId="520">
    <w:name w:val="Char Char Char Char Char Char Char Char Char Char Char Char 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521">
    <w:name w:val="Char Char Char Char Char Char Char Char Char Char Char Char Char Char Char Char2"/>
    <w:basedOn w:val="1"/>
    <w:qFormat/>
    <w:uiPriority w:val="0"/>
    <w:pPr>
      <w:tabs>
        <w:tab w:val="left" w:pos="360"/>
      </w:tabs>
    </w:pPr>
    <w:rPr>
      <w:sz w:val="24"/>
    </w:rPr>
  </w:style>
  <w:style w:type="paragraph" w:customStyle="1" w:styleId="522">
    <w:name w:val="Char Char1 Char Char Char Char Char Char Char Char Char Char Char Char Char Char1"/>
    <w:basedOn w:val="1"/>
    <w:qFormat/>
    <w:uiPriority w:val="0"/>
    <w:pPr>
      <w:widowControl/>
      <w:spacing w:after="160" w:line="240" w:lineRule="exact"/>
      <w:jc w:val="left"/>
    </w:pPr>
    <w:rPr>
      <w:rFonts w:ascii="Verdana" w:hAnsi="Verdana"/>
      <w:kern w:val="0"/>
      <w:sz w:val="20"/>
      <w:lang w:eastAsia="en-US"/>
    </w:rPr>
  </w:style>
  <w:style w:type="character" w:customStyle="1" w:styleId="523">
    <w:name w:val="NormalCharacter"/>
    <w:qFormat/>
    <w:uiPriority w:val="0"/>
    <w:rPr>
      <w:rFonts w:ascii="Times New Roman" w:hAnsi="Times New Roman" w:eastAsia="宋体"/>
    </w:rPr>
  </w:style>
  <w:style w:type="paragraph" w:customStyle="1" w:styleId="524">
    <w:name w:val="列出段落2"/>
    <w:basedOn w:val="1"/>
    <w:unhideWhenUsed/>
    <w:qFormat/>
    <w:uiPriority w:val="99"/>
    <w:pPr>
      <w:ind w:firstLine="420" w:firstLineChars="200"/>
    </w:pPr>
  </w:style>
  <w:style w:type="paragraph" w:customStyle="1" w:styleId="525">
    <w:name w:val="列出段落11"/>
    <w:basedOn w:val="1"/>
    <w:qFormat/>
    <w:uiPriority w:val="0"/>
    <w:pPr>
      <w:ind w:firstLine="420" w:firstLineChars="200"/>
    </w:pPr>
    <w:rPr>
      <w:sz w:val="28"/>
      <w:szCs w:val="28"/>
    </w:rPr>
  </w:style>
  <w:style w:type="paragraph" w:customStyle="1" w:styleId="526">
    <w:name w:val="正文-表格内文字"/>
    <w:basedOn w:val="1"/>
    <w:qFormat/>
    <w:uiPriority w:val="0"/>
    <w:pPr>
      <w:spacing w:line="264" w:lineRule="auto"/>
    </w:pPr>
    <w:rPr>
      <w:rFonts w:ascii="Calibri" w:hAnsi="Calibri"/>
    </w:rPr>
  </w:style>
  <w:style w:type="paragraph" w:customStyle="1" w:styleId="527">
    <w:name w:val="Table Paragraph"/>
    <w:basedOn w:val="1"/>
    <w:qFormat/>
    <w:uiPriority w:val="1"/>
    <w:rPr>
      <w:rFonts w:ascii="宋体" w:hAnsi="宋体" w:cs="宋体"/>
    </w:rPr>
  </w:style>
  <w:style w:type="character" w:customStyle="1" w:styleId="528">
    <w:name w:val="正文1 Char"/>
    <w:basedOn w:val="67"/>
    <w:link w:val="191"/>
    <w:qFormat/>
    <w:uiPriority w:val="0"/>
    <w:rPr>
      <w:sz w:val="24"/>
    </w:rPr>
  </w:style>
  <w:style w:type="paragraph" w:customStyle="1" w:styleId="52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530">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5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532">
    <w:name w:val="正  文"/>
    <w:basedOn w:val="1"/>
    <w:qFormat/>
    <w:uiPriority w:val="0"/>
    <w:pPr>
      <w:spacing w:line="360" w:lineRule="auto"/>
      <w:ind w:firstLine="200" w:firstLineChars="200"/>
    </w:pPr>
    <w:rPr>
      <w:rFonts w:ascii="宋体" w:hAnsi="Calibri"/>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Pages>
  <Words>1488</Words>
  <Characters>1755</Characters>
  <Lines>78</Lines>
  <Paragraphs>103</Paragraphs>
  <TotalTime>1</TotalTime>
  <ScaleCrop>false</ScaleCrop>
  <LinksUpToDate>false</LinksUpToDate>
  <CharactersWithSpaces>1884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2022-02-23T20:42:00Z</dcterms:created>
  <dc:creator>Administrator</dc:creator>
  <cp:lastModifiedBy>夏有乔木</cp:lastModifiedBy>
  <cp:lastPrinted>2024-06-03T20:46:00Z</cp:lastPrinted>
  <dcterms:modified xsi:type="dcterms:W3CDTF">2024-11-11T09:24:11Z</dcterms:modified>
  <dc:title>上浩社区前进村片区背街小巷环境综合整治工程</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SaveFontToCloudKey">
    <vt:lpwstr>725443917_btnclosed</vt:lpwstr>
  </property>
  <property fmtid="{D5CDD505-2E9C-101B-9397-08002B2CF9AE}" pid="4" name="ICV">
    <vt:lpwstr>48EDA49EFDF84974B30290856199A360_13</vt:lpwstr>
  </property>
  <property fmtid="{D5CDD505-2E9C-101B-9397-08002B2CF9AE}" pid="5" name="commondata">
    <vt:lpwstr>eyJoZGlkIjoiMmEzMzI4NTcxNjIzM2E2NDU4Mjc1ZWFiYTc5ZjE2MjkifQ==</vt:lpwstr>
  </property>
</Properties>
</file>